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6D37995" w14:textId="77777777" w:rsidR="009B1CD0" w:rsidRPr="00730150" w:rsidRDefault="009B1CD0" w:rsidP="00844DAA">
      <w:pPr>
        <w:tabs>
          <w:tab w:val="left" w:pos="851"/>
        </w:tabs>
        <w:spacing w:before="60" w:after="60"/>
        <w:jc w:val="center"/>
        <w:rPr>
          <w:rFonts w:ascii="Marianne" w:hAnsi="Marianne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117"/>
        <w:gridCol w:w="10117"/>
      </w:tblGrid>
      <w:tr w:rsidR="001A26FF" w:rsidRPr="00730150" w14:paraId="033C6661" w14:textId="77777777" w:rsidTr="001A26FF">
        <w:trPr>
          <w:trHeight w:val="80"/>
        </w:trPr>
        <w:tc>
          <w:tcPr>
            <w:tcW w:w="10117" w:type="dxa"/>
            <w:shd w:val="clear" w:color="auto" w:fill="auto"/>
          </w:tcPr>
          <w:p w14:paraId="39EC27EA" w14:textId="77777777" w:rsidR="001A26FF" w:rsidRPr="00730150" w:rsidRDefault="001A26FF" w:rsidP="007375B8">
            <w:pPr>
              <w:pStyle w:val="En-tte"/>
              <w:rPr>
                <w:rFonts w:ascii="Marianne" w:hAnsi="Marianne"/>
              </w:rPr>
            </w:pPr>
          </w:p>
        </w:tc>
        <w:tc>
          <w:tcPr>
            <w:tcW w:w="10117" w:type="dxa"/>
          </w:tcPr>
          <w:p w14:paraId="33C40D3B" w14:textId="77777777" w:rsidR="001A26FF" w:rsidRPr="00730150" w:rsidRDefault="001A26FF" w:rsidP="007375B8">
            <w:pPr>
              <w:pStyle w:val="En-tte"/>
              <w:rPr>
                <w:rFonts w:ascii="Marianne" w:hAnsi="Marianne"/>
              </w:rPr>
            </w:pPr>
          </w:p>
        </w:tc>
      </w:tr>
    </w:tbl>
    <w:p w14:paraId="3F3057D4" w14:textId="77777777" w:rsidR="009B1CD0" w:rsidRPr="00730150" w:rsidRDefault="009B1CD0" w:rsidP="00844DAA">
      <w:pPr>
        <w:tabs>
          <w:tab w:val="left" w:pos="851"/>
        </w:tabs>
        <w:rPr>
          <w:rFonts w:ascii="Marianne" w:hAnsi="Marianne"/>
        </w:rPr>
        <w:sectPr w:rsidR="009B1CD0" w:rsidRPr="00730150" w:rsidSect="007375B8">
          <w:headerReference w:type="default" r:id="rId8"/>
          <w:footerReference w:type="default" r:id="rId9"/>
          <w:headerReference w:type="first" r:id="rId10"/>
          <w:pgSz w:w="11906" w:h="16838"/>
          <w:pgMar w:top="454" w:right="851" w:bottom="736" w:left="851" w:header="720" w:footer="680" w:gutter="0"/>
          <w:cols w:space="720"/>
          <w:titlePg/>
          <w:docGrid w:linePitch="360"/>
        </w:sect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417"/>
      </w:tblGrid>
      <w:tr w:rsidR="00023A83" w:rsidRPr="00730150" w14:paraId="05BD6F4E" w14:textId="77777777" w:rsidTr="002F3517">
        <w:tc>
          <w:tcPr>
            <w:tcW w:w="9002" w:type="dxa"/>
            <w:shd w:val="clear" w:color="auto" w:fill="66CCFF"/>
          </w:tcPr>
          <w:p w14:paraId="3CA62986" w14:textId="58308A6E" w:rsidR="008D6CEC" w:rsidRPr="00730150" w:rsidRDefault="00023A83" w:rsidP="008D6CEC">
            <w:pPr>
              <w:tabs>
                <w:tab w:val="left" w:pos="851"/>
              </w:tabs>
              <w:spacing w:before="120" w:after="120"/>
              <w:jc w:val="center"/>
              <w:rPr>
                <w:rFonts w:ascii="Marianne" w:hAnsi="Marianne" w:cs="Arial"/>
                <w:b/>
                <w:sz w:val="24"/>
                <w:szCs w:val="24"/>
              </w:rPr>
            </w:pPr>
            <w:r w:rsidRPr="00730150">
              <w:rPr>
                <w:rFonts w:ascii="Marianne" w:hAnsi="Marianne" w:cs="Arial"/>
                <w:b/>
                <w:sz w:val="24"/>
                <w:szCs w:val="24"/>
              </w:rPr>
              <w:t xml:space="preserve">Marché </w:t>
            </w:r>
            <w:r w:rsidR="008D6CEC" w:rsidRPr="00730150">
              <w:rPr>
                <w:rFonts w:ascii="Marianne" w:hAnsi="Marianne" w:cs="Arial"/>
                <w:b/>
                <w:sz w:val="24"/>
                <w:szCs w:val="24"/>
              </w:rPr>
              <w:t>BSMB-202</w:t>
            </w:r>
            <w:r w:rsidR="001E1A78" w:rsidRPr="00730150">
              <w:rPr>
                <w:rFonts w:ascii="Marianne" w:hAnsi="Marianne" w:cs="Arial"/>
                <w:b/>
                <w:sz w:val="24"/>
                <w:szCs w:val="24"/>
              </w:rPr>
              <w:t>6</w:t>
            </w:r>
            <w:r w:rsidR="008D6CEC" w:rsidRPr="00730150">
              <w:rPr>
                <w:rFonts w:ascii="Marianne" w:hAnsi="Marianne" w:cs="Arial"/>
                <w:b/>
                <w:sz w:val="24"/>
                <w:szCs w:val="24"/>
              </w:rPr>
              <w:t>-0</w:t>
            </w:r>
            <w:r w:rsidR="001E1A78" w:rsidRPr="00730150">
              <w:rPr>
                <w:rFonts w:ascii="Marianne" w:hAnsi="Marianne" w:cs="Arial"/>
                <w:b/>
                <w:sz w:val="24"/>
                <w:szCs w:val="24"/>
              </w:rPr>
              <w:t>07</w:t>
            </w:r>
          </w:p>
          <w:p w14:paraId="4D93CB6D" w14:textId="47405336" w:rsidR="008D6CEC" w:rsidRPr="00730150" w:rsidRDefault="008D6CEC" w:rsidP="008D6CEC">
            <w:pPr>
              <w:pStyle w:val="TableContents"/>
              <w:rPr>
                <w:rFonts w:ascii="Marianne" w:hAnsi="Marianne" w:cs="Arial"/>
                <w:color w:val="000000"/>
              </w:rPr>
            </w:pPr>
            <w:r w:rsidRPr="00730150">
              <w:rPr>
                <w:rFonts w:ascii="Marianne" w:hAnsi="Marianne" w:cs="Arial"/>
                <w:color w:val="000000"/>
              </w:rPr>
              <w:t>Nettoyage des locaux parisiens du ministère de l'agriculture</w:t>
            </w:r>
            <w:r w:rsidR="001E1A78" w:rsidRPr="00730150">
              <w:rPr>
                <w:rFonts w:ascii="Marianne" w:hAnsi="Marianne" w:cs="Arial"/>
                <w:color w:val="000000"/>
              </w:rPr>
              <w:t>, de l’agro-alimentaire</w:t>
            </w:r>
            <w:r w:rsidRPr="00730150">
              <w:rPr>
                <w:rFonts w:ascii="Marianne" w:hAnsi="Marianne" w:cs="Arial"/>
                <w:color w:val="000000"/>
              </w:rPr>
              <w:t xml:space="preserve"> et de l</w:t>
            </w:r>
            <w:r w:rsidR="001E1A78" w:rsidRPr="00730150">
              <w:rPr>
                <w:rFonts w:ascii="Marianne" w:hAnsi="Marianne" w:cs="Arial"/>
                <w:color w:val="000000"/>
              </w:rPr>
              <w:t xml:space="preserve">a souveraineté </w:t>
            </w:r>
            <w:r w:rsidRPr="00730150">
              <w:rPr>
                <w:rFonts w:ascii="Marianne" w:hAnsi="Marianne" w:cs="Arial"/>
                <w:color w:val="000000"/>
              </w:rPr>
              <w:t>alimenta</w:t>
            </w:r>
            <w:r w:rsidR="001E1A78" w:rsidRPr="00730150">
              <w:rPr>
                <w:rFonts w:ascii="Marianne" w:hAnsi="Marianne" w:cs="Arial"/>
                <w:color w:val="000000"/>
              </w:rPr>
              <w:t>ire</w:t>
            </w:r>
          </w:p>
          <w:p w14:paraId="39EFF4F5" w14:textId="77777777" w:rsidR="009B1CD0" w:rsidRPr="00730150" w:rsidRDefault="009B1CD0" w:rsidP="0040040D">
            <w:pPr>
              <w:tabs>
                <w:tab w:val="left" w:pos="851"/>
              </w:tabs>
              <w:spacing w:before="120" w:after="120"/>
              <w:jc w:val="center"/>
              <w:rPr>
                <w:rFonts w:ascii="Marianne" w:hAnsi="Marianne"/>
                <w:caps/>
                <w:sz w:val="28"/>
                <w:szCs w:val="28"/>
              </w:rPr>
            </w:pPr>
            <w:r w:rsidRPr="00730150">
              <w:rPr>
                <w:rFonts w:ascii="Marianne" w:hAnsi="Marianne" w:cs="Arial"/>
                <w:b/>
                <w:bCs/>
                <w:caps/>
                <w:sz w:val="28"/>
                <w:szCs w:val="28"/>
              </w:rPr>
              <w:t>ACTE</w:t>
            </w:r>
            <w:r w:rsidRPr="00730150">
              <w:rPr>
                <w:rFonts w:ascii="Marianne" w:hAnsi="Marianne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417" w:type="dxa"/>
            <w:shd w:val="clear" w:color="auto" w:fill="66CCFF"/>
          </w:tcPr>
          <w:p w14:paraId="4595251C" w14:textId="77777777" w:rsidR="009B1CD0" w:rsidRPr="0073015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="Marianne" w:hAnsi="Marianne"/>
              </w:rPr>
            </w:pPr>
            <w:r w:rsidRPr="00730150">
              <w:rPr>
                <w:rFonts w:ascii="Marianne" w:hAnsi="Marianne"/>
                <w:caps/>
                <w:sz w:val="28"/>
                <w:szCs w:val="28"/>
              </w:rPr>
              <w:t>ATTRI1</w:t>
            </w:r>
          </w:p>
        </w:tc>
      </w:tr>
      <w:tr w:rsidR="00023A83" w:rsidRPr="00730150" w14:paraId="4E76AF8D" w14:textId="77777777" w:rsidTr="002F3517">
        <w:tc>
          <w:tcPr>
            <w:tcW w:w="9002" w:type="dxa"/>
            <w:shd w:val="clear" w:color="auto" w:fill="66CCFF"/>
          </w:tcPr>
          <w:p w14:paraId="4F63A56D" w14:textId="77777777" w:rsidR="00C20EEF" w:rsidRPr="00730150" w:rsidRDefault="00C20EEF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Marianne" w:hAnsi="Marianne" w:cs="Arial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66CCFF"/>
          </w:tcPr>
          <w:p w14:paraId="3CCE393D" w14:textId="77777777" w:rsidR="00C20EEF" w:rsidRPr="00730150" w:rsidRDefault="00C20EEF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="Marianne" w:hAnsi="Marianne"/>
                <w:caps/>
                <w:sz w:val="28"/>
                <w:szCs w:val="28"/>
              </w:rPr>
            </w:pPr>
          </w:p>
        </w:tc>
      </w:tr>
    </w:tbl>
    <w:p w14:paraId="3A399E9F" w14:textId="77777777" w:rsidR="00FE48C9" w:rsidRPr="00730150" w:rsidRDefault="00FE48C9" w:rsidP="005846FB">
      <w:pPr>
        <w:pStyle w:val="Corpsdetexte31"/>
        <w:tabs>
          <w:tab w:val="left" w:pos="851"/>
        </w:tabs>
        <w:jc w:val="both"/>
        <w:rPr>
          <w:rFonts w:ascii="Marianne" w:hAnsi="Marianne"/>
          <w:sz w:val="18"/>
          <w:szCs w:val="18"/>
        </w:rPr>
      </w:pPr>
    </w:p>
    <w:p w14:paraId="4F8710E7" w14:textId="77777777" w:rsidR="00477D14" w:rsidRPr="00730150" w:rsidRDefault="00477D14" w:rsidP="005846FB">
      <w:pPr>
        <w:pStyle w:val="Corpsdetexte31"/>
        <w:tabs>
          <w:tab w:val="left" w:pos="851"/>
        </w:tabs>
        <w:jc w:val="both"/>
        <w:rPr>
          <w:rFonts w:ascii="Marianne" w:hAnsi="Marianne"/>
          <w:sz w:val="18"/>
          <w:szCs w:val="18"/>
        </w:rPr>
      </w:pPr>
    </w:p>
    <w:p w14:paraId="0BA05147" w14:textId="77777777" w:rsidR="00477D14" w:rsidRPr="00730150" w:rsidRDefault="00477D14" w:rsidP="005846FB">
      <w:pPr>
        <w:pStyle w:val="Corpsdetexte31"/>
        <w:tabs>
          <w:tab w:val="left" w:pos="851"/>
        </w:tabs>
        <w:jc w:val="both"/>
        <w:rPr>
          <w:rFonts w:ascii="Marianne" w:hAnsi="Marianne"/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730150" w14:paraId="5453A64F" w14:textId="77777777">
        <w:tc>
          <w:tcPr>
            <w:tcW w:w="10277" w:type="dxa"/>
            <w:shd w:val="clear" w:color="auto" w:fill="66CCFF"/>
          </w:tcPr>
          <w:p w14:paraId="205ABEBA" w14:textId="77777777" w:rsidR="009B1CD0" w:rsidRPr="0073015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Marianne" w:hAnsi="Marianne"/>
              </w:rPr>
            </w:pPr>
            <w:r w:rsidRPr="00730150">
              <w:rPr>
                <w:rFonts w:ascii="Marianne" w:hAnsi="Marianne" w:cs="Arial"/>
                <w:b/>
                <w:sz w:val="22"/>
                <w:szCs w:val="22"/>
              </w:rPr>
              <w:t xml:space="preserve">A - Objet </w:t>
            </w:r>
            <w:r w:rsidRPr="00730150">
              <w:rPr>
                <w:rFonts w:ascii="Marianne" w:hAnsi="Marianne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14:paraId="281FFC24" w14:textId="77777777" w:rsidR="009B1CD0" w:rsidRPr="00730150" w:rsidRDefault="009B1CD0" w:rsidP="006C4338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</w:p>
    <w:p w14:paraId="297DF8C8" w14:textId="77777777" w:rsidR="0065053C" w:rsidRPr="00730150" w:rsidRDefault="009B1CD0" w:rsidP="0065053C">
      <w:pPr>
        <w:jc w:val="both"/>
        <w:rPr>
          <w:rFonts w:ascii="Marianne" w:hAnsi="Marianne"/>
        </w:rPr>
      </w:pPr>
      <w:proofErr w:type="gramStart"/>
      <w:r w:rsidRPr="00730150">
        <w:rPr>
          <w:rFonts w:ascii="Marianne" w:eastAsia="Wingdings" w:hAnsi="Marianne" w:cstheme="majorHAnsi"/>
          <w:b/>
          <w:color w:val="66CCFF"/>
          <w:spacing w:val="-10"/>
        </w:rPr>
        <w:t></w:t>
      </w:r>
      <w:r w:rsidRPr="00730150">
        <w:rPr>
          <w:rFonts w:ascii="Marianne" w:eastAsia="Arial" w:hAnsi="Marianne" w:cs="Arial"/>
          <w:b/>
          <w:spacing w:val="-10"/>
        </w:rPr>
        <w:t xml:space="preserve">  </w:t>
      </w:r>
      <w:r w:rsidR="0065053C" w:rsidRPr="00730150">
        <w:rPr>
          <w:rFonts w:ascii="Marianne" w:eastAsia="Arial" w:hAnsi="Marianne" w:cs="Arial"/>
          <w:color w:val="000000"/>
          <w:shd w:val="clear" w:color="auto" w:fill="FFFFFF"/>
        </w:rPr>
        <w:t>L'accord</w:t>
      </w:r>
      <w:proofErr w:type="gramEnd"/>
      <w:r w:rsidR="0065053C" w:rsidRPr="00730150">
        <w:rPr>
          <w:rFonts w:ascii="Marianne" w:eastAsia="Arial" w:hAnsi="Marianne" w:cs="Arial"/>
          <w:color w:val="000000"/>
          <w:shd w:val="clear" w:color="auto" w:fill="FFFFFF"/>
        </w:rPr>
        <w:t>-cadre </w:t>
      </w:r>
      <w:r w:rsidR="0065053C" w:rsidRPr="00730150">
        <w:rPr>
          <w:rFonts w:ascii="Marianne" w:hAnsi="Marianne" w:cs="Arial"/>
        </w:rPr>
        <w:t>a pour objet de définir les conditions techniques d'exécution des prestations de nettoyage des locaux, y compris les surfaces vitrées et les encadrements, ainsi que la fourniture et la mise en place des consommables sanitaires, des sites de l’administration centrale du ministère de l'agriculture, de l'agro-alimentaire et de la souveraineté alimentaire.</w:t>
      </w:r>
    </w:p>
    <w:p w14:paraId="60BDCD59" w14:textId="682E7CA0" w:rsidR="0065053C" w:rsidRPr="00730150" w:rsidRDefault="0065053C" w:rsidP="0065053C">
      <w:pPr>
        <w:jc w:val="both"/>
        <w:rPr>
          <w:rFonts w:ascii="Marianne" w:eastAsia="Arial" w:hAnsi="Marianne" w:cs="Arial"/>
          <w:color w:val="000000"/>
          <w:shd w:val="clear" w:color="auto" w:fill="FFFFFF"/>
        </w:rPr>
      </w:pPr>
      <w:r w:rsidRPr="00730150">
        <w:rPr>
          <w:rFonts w:ascii="Marianne" w:eastAsia="Arial" w:hAnsi="Marianne" w:cs="Arial"/>
          <w:color w:val="000000"/>
          <w:shd w:val="clear" w:color="auto" w:fill="FFFFFF"/>
        </w:rPr>
        <w:t>L'accord-cadre porte sur des prestations de services.</w:t>
      </w:r>
    </w:p>
    <w:p w14:paraId="5A6FFC23" w14:textId="77777777" w:rsidR="0065053C" w:rsidRPr="00730150" w:rsidRDefault="0065053C" w:rsidP="0065053C">
      <w:pPr>
        <w:jc w:val="both"/>
        <w:rPr>
          <w:rFonts w:ascii="Marianne" w:eastAsia="Arial" w:hAnsi="Marianne" w:cs="Arial"/>
          <w:color w:val="000000"/>
          <w:shd w:val="clear" w:color="auto" w:fill="FFFFFF"/>
        </w:rPr>
      </w:pPr>
    </w:p>
    <w:p w14:paraId="6C7BAE1D" w14:textId="77777777" w:rsidR="0065053C" w:rsidRPr="00730150" w:rsidRDefault="0065053C" w:rsidP="0065053C">
      <w:pPr>
        <w:jc w:val="both"/>
        <w:rPr>
          <w:rFonts w:ascii="Marianne" w:hAnsi="Marianne"/>
        </w:rPr>
      </w:pPr>
      <w:r w:rsidRPr="00730150">
        <w:rPr>
          <w:rFonts w:ascii="Marianne" w:eastAsia="Arial" w:hAnsi="Marianne" w:cs="Arial"/>
          <w:color w:val="000000"/>
          <w:shd w:val="clear" w:color="auto" w:fill="FFFFFF"/>
        </w:rPr>
        <w:t>GM principal de la consultation : 37.01.01 – Nettoyage courant (bureau, hôtellerie, plonge).</w:t>
      </w:r>
    </w:p>
    <w:p w14:paraId="5FD3861E" w14:textId="77777777" w:rsidR="0065053C" w:rsidRPr="00730150" w:rsidRDefault="0065053C" w:rsidP="0065053C">
      <w:pPr>
        <w:jc w:val="both"/>
        <w:rPr>
          <w:rFonts w:ascii="Marianne" w:eastAsia="Arial" w:hAnsi="Marianne" w:cs="Arial"/>
          <w:color w:val="000000"/>
          <w:shd w:val="clear" w:color="auto" w:fill="FFFFFF"/>
        </w:rPr>
      </w:pPr>
      <w:r w:rsidRPr="00730150">
        <w:rPr>
          <w:rFonts w:ascii="Marianne" w:eastAsia="Arial" w:hAnsi="Marianne" w:cs="Arial"/>
          <w:color w:val="000000"/>
          <w:shd w:val="clear" w:color="auto" w:fill="FFFFFF"/>
        </w:rPr>
        <w:t xml:space="preserve">Code(s) CPV de la consultation : </w:t>
      </w:r>
    </w:p>
    <w:p w14:paraId="50CD2934" w14:textId="77777777" w:rsidR="0065053C" w:rsidRPr="00730150" w:rsidRDefault="0065053C" w:rsidP="0065053C">
      <w:pPr>
        <w:pStyle w:val="Paragraphedeliste"/>
        <w:numPr>
          <w:ilvl w:val="0"/>
          <w:numId w:val="8"/>
        </w:numPr>
        <w:jc w:val="both"/>
        <w:rPr>
          <w:rFonts w:ascii="Marianne" w:hAnsi="Marianne"/>
          <w:sz w:val="20"/>
          <w:szCs w:val="20"/>
        </w:rPr>
      </w:pPr>
      <w:r w:rsidRPr="00730150">
        <w:rPr>
          <w:rFonts w:ascii="Marianne" w:hAnsi="Marianne"/>
          <w:sz w:val="20"/>
          <w:szCs w:val="20"/>
        </w:rPr>
        <w:t>90910000 - Services de nettoyage.</w:t>
      </w:r>
    </w:p>
    <w:p w14:paraId="69B296D7" w14:textId="77777777" w:rsidR="0065053C" w:rsidRPr="00730150" w:rsidRDefault="0065053C" w:rsidP="0065053C">
      <w:pPr>
        <w:pStyle w:val="Paragraphedeliste"/>
        <w:numPr>
          <w:ilvl w:val="0"/>
          <w:numId w:val="8"/>
        </w:numPr>
        <w:jc w:val="both"/>
        <w:rPr>
          <w:rFonts w:ascii="Marianne" w:hAnsi="Marianne"/>
          <w:sz w:val="20"/>
          <w:szCs w:val="20"/>
        </w:rPr>
      </w:pPr>
      <w:r w:rsidRPr="00730150">
        <w:rPr>
          <w:rFonts w:ascii="Marianne" w:hAnsi="Marianne"/>
          <w:sz w:val="20"/>
          <w:szCs w:val="20"/>
        </w:rPr>
        <w:t>90911200 - Services de nettoyage de bâtiments.</w:t>
      </w:r>
    </w:p>
    <w:p w14:paraId="0351A5FA" w14:textId="77777777" w:rsidR="0065053C" w:rsidRPr="00730150" w:rsidRDefault="0065053C" w:rsidP="0065053C">
      <w:pPr>
        <w:pStyle w:val="Paragraphedeliste"/>
        <w:numPr>
          <w:ilvl w:val="0"/>
          <w:numId w:val="8"/>
        </w:numPr>
        <w:jc w:val="both"/>
        <w:rPr>
          <w:rFonts w:ascii="Marianne" w:hAnsi="Marianne"/>
          <w:sz w:val="20"/>
          <w:szCs w:val="20"/>
        </w:rPr>
      </w:pPr>
      <w:r w:rsidRPr="00730150">
        <w:rPr>
          <w:rFonts w:ascii="Marianne" w:hAnsi="Marianne"/>
          <w:sz w:val="20"/>
          <w:szCs w:val="20"/>
        </w:rPr>
        <w:t>90911000 - Services de nettoyage de logements, de bâtiments et de vitres.</w:t>
      </w:r>
    </w:p>
    <w:p w14:paraId="208B4209" w14:textId="6E592290" w:rsidR="00C20EEF" w:rsidRPr="00730150" w:rsidRDefault="00C20EEF" w:rsidP="0065053C">
      <w:pPr>
        <w:tabs>
          <w:tab w:val="left" w:pos="426"/>
          <w:tab w:val="left" w:pos="851"/>
        </w:tabs>
        <w:jc w:val="both"/>
        <w:rPr>
          <w:rFonts w:ascii="Marianne" w:hAnsi="Marianne" w:cs="Arial"/>
          <w:i/>
          <w:sz w:val="18"/>
          <w:szCs w:val="18"/>
        </w:rPr>
      </w:pPr>
    </w:p>
    <w:p w14:paraId="19711BA7" w14:textId="77777777" w:rsidR="00023A83" w:rsidRPr="00730150" w:rsidRDefault="00023A83" w:rsidP="00023A83">
      <w:pPr>
        <w:jc w:val="both"/>
        <w:rPr>
          <w:rFonts w:ascii="Marianne" w:hAnsi="Marianne" w:cs="Arial"/>
          <w:sz w:val="16"/>
          <w:szCs w:val="16"/>
        </w:rPr>
      </w:pPr>
      <w:r w:rsidRPr="00730150">
        <w:rPr>
          <w:rFonts w:ascii="Marianne" w:eastAsia="Wingdings" w:hAnsi="Marianne" w:cs="Wingdings"/>
          <w:b/>
          <w:bCs/>
          <w:color w:val="00CCCC"/>
        </w:rPr>
        <w:t></w:t>
      </w:r>
      <w:r w:rsidRPr="00730150">
        <w:rPr>
          <w:rFonts w:ascii="Marianne" w:eastAsia="Arial" w:hAnsi="Marianne" w:cs="Arial"/>
          <w:b/>
          <w:bCs/>
        </w:rPr>
        <w:t xml:space="preserve"> </w:t>
      </w:r>
      <w:r w:rsidRPr="00730150">
        <w:rPr>
          <w:rFonts w:ascii="Marianne" w:hAnsi="Marianne" w:cs="Arial"/>
          <w:b/>
          <w:bCs/>
        </w:rPr>
        <w:t>Références</w:t>
      </w:r>
      <w:r w:rsidRPr="00730150">
        <w:rPr>
          <w:rFonts w:ascii="Marianne" w:eastAsia="Arial" w:hAnsi="Marianne" w:cs="Arial"/>
          <w:b/>
          <w:bCs/>
        </w:rPr>
        <w:t xml:space="preserve"> </w:t>
      </w:r>
      <w:r w:rsidRPr="00730150">
        <w:rPr>
          <w:rFonts w:ascii="Marianne" w:hAnsi="Marianne" w:cs="Arial"/>
          <w:b/>
          <w:bCs/>
        </w:rPr>
        <w:t>:</w:t>
      </w:r>
    </w:p>
    <w:p w14:paraId="233E9AFB" w14:textId="77777777" w:rsidR="00023A83" w:rsidRPr="00730150" w:rsidRDefault="00023A83" w:rsidP="00023A83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60"/>
        <w:gridCol w:w="7615"/>
      </w:tblGrid>
      <w:tr w:rsidR="00023A83" w:rsidRPr="00730150" w14:paraId="37FC6195" w14:textId="77777777" w:rsidTr="0013081B"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C4356" w14:textId="6C3D0EA5" w:rsidR="00023A83" w:rsidRPr="00730150" w:rsidRDefault="009E580B" w:rsidP="0013081B">
            <w:pPr>
              <w:pStyle w:val="Contenudetableau"/>
              <w:snapToGrid w:val="0"/>
              <w:rPr>
                <w:rFonts w:ascii="Marianne" w:hAnsi="Marianne" w:cs="Arial"/>
              </w:rPr>
            </w:pPr>
            <w:r w:rsidRPr="00730150">
              <w:rPr>
                <w:rFonts w:ascii="Marianne" w:hAnsi="Marianne" w:cs="Arial"/>
              </w:rPr>
              <w:t>Référence</w:t>
            </w:r>
            <w:r w:rsidR="00023A83" w:rsidRPr="00730150">
              <w:rPr>
                <w:rFonts w:ascii="Marianne" w:eastAsia="Arial" w:hAnsi="Marianne" w:cs="Arial"/>
              </w:rPr>
              <w:t xml:space="preserve"> </w:t>
            </w:r>
            <w:r w:rsidR="00023A83" w:rsidRPr="00730150">
              <w:rPr>
                <w:rFonts w:ascii="Marianne" w:hAnsi="Marianne" w:cs="Arial"/>
              </w:rPr>
              <w:t>BCPA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FFDE7" w14:textId="067BF580" w:rsidR="00023A83" w:rsidRPr="00730150" w:rsidRDefault="008D6CEC" w:rsidP="0013081B">
            <w:pPr>
              <w:snapToGrid w:val="0"/>
              <w:ind w:right="30"/>
              <w:jc w:val="both"/>
              <w:rPr>
                <w:rFonts w:ascii="Marianne" w:hAnsi="Marianne"/>
              </w:rPr>
            </w:pPr>
            <w:r w:rsidRPr="00730150">
              <w:rPr>
                <w:rFonts w:ascii="Marianne" w:hAnsi="Marianne" w:cs="Arial"/>
              </w:rPr>
              <w:t>BSMB-202</w:t>
            </w:r>
            <w:r w:rsidR="0065053C" w:rsidRPr="00730150">
              <w:rPr>
                <w:rFonts w:ascii="Marianne" w:hAnsi="Marianne" w:cs="Arial"/>
              </w:rPr>
              <w:t>6</w:t>
            </w:r>
            <w:r w:rsidRPr="00730150">
              <w:rPr>
                <w:rFonts w:ascii="Marianne" w:hAnsi="Marianne" w:cs="Arial"/>
              </w:rPr>
              <w:t>-0</w:t>
            </w:r>
            <w:r w:rsidR="0065053C" w:rsidRPr="00730150">
              <w:rPr>
                <w:rFonts w:ascii="Marianne" w:hAnsi="Marianne" w:cs="Arial"/>
              </w:rPr>
              <w:t>07</w:t>
            </w:r>
          </w:p>
        </w:tc>
      </w:tr>
    </w:tbl>
    <w:p w14:paraId="683862B9" w14:textId="77777777" w:rsidR="005546A9" w:rsidRPr="00730150" w:rsidRDefault="005546A9" w:rsidP="00023A83">
      <w:pPr>
        <w:tabs>
          <w:tab w:val="left" w:pos="426"/>
          <w:tab w:val="left" w:pos="851"/>
        </w:tabs>
        <w:jc w:val="both"/>
        <w:rPr>
          <w:rFonts w:ascii="Marianne" w:hAnsi="Marianne" w:cs="Arial"/>
          <w:i/>
          <w:sz w:val="18"/>
          <w:szCs w:val="18"/>
        </w:rPr>
      </w:pPr>
    </w:p>
    <w:p w14:paraId="56304BFE" w14:textId="77777777" w:rsidR="00D46277" w:rsidRPr="00730150" w:rsidRDefault="00D46277" w:rsidP="00023A83">
      <w:pPr>
        <w:tabs>
          <w:tab w:val="left" w:pos="426"/>
          <w:tab w:val="left" w:pos="851"/>
        </w:tabs>
        <w:jc w:val="both"/>
        <w:rPr>
          <w:rFonts w:ascii="Marianne" w:hAnsi="Marianne" w:cs="Arial"/>
          <w:i/>
          <w:sz w:val="18"/>
          <w:szCs w:val="18"/>
        </w:rPr>
      </w:pPr>
    </w:p>
    <w:p w14:paraId="15E0219F" w14:textId="3BE0CC1D" w:rsidR="00D46277" w:rsidRPr="00730150" w:rsidRDefault="00D46277" w:rsidP="00D46277">
      <w:pPr>
        <w:jc w:val="both"/>
        <w:rPr>
          <w:rFonts w:ascii="Marianne" w:hAnsi="Marianne" w:cs="Arial"/>
        </w:rPr>
      </w:pPr>
      <w:r w:rsidRPr="00730150">
        <w:rPr>
          <w:rFonts w:ascii="Marianne" w:eastAsia="Wingdings" w:hAnsi="Marianne" w:cs="Wingdings"/>
          <w:b/>
          <w:bCs/>
          <w:color w:val="00CCCC"/>
        </w:rPr>
        <w:t></w:t>
      </w:r>
      <w:r w:rsidRPr="00730150">
        <w:rPr>
          <w:rFonts w:ascii="Marianne" w:eastAsia="Arial" w:hAnsi="Marianne" w:cs="Arial"/>
          <w:b/>
          <w:bCs/>
        </w:rPr>
        <w:t xml:space="preserve"> </w:t>
      </w:r>
      <w:r w:rsidRPr="00730150">
        <w:rPr>
          <w:rFonts w:ascii="Marianne" w:hAnsi="Marianne" w:cs="Arial"/>
          <w:b/>
          <w:bCs/>
        </w:rPr>
        <w:t>Pièces</w:t>
      </w:r>
      <w:r w:rsidRPr="00730150">
        <w:rPr>
          <w:rFonts w:ascii="Marianne" w:eastAsia="Arial" w:hAnsi="Marianne" w:cs="Arial"/>
          <w:b/>
          <w:bCs/>
        </w:rPr>
        <w:t xml:space="preserve"> </w:t>
      </w:r>
      <w:r w:rsidRPr="00730150">
        <w:rPr>
          <w:rFonts w:ascii="Marianne" w:hAnsi="Marianne" w:cs="Arial"/>
          <w:b/>
          <w:bCs/>
        </w:rPr>
        <w:t>constitutives</w:t>
      </w:r>
      <w:r w:rsidRPr="00730150">
        <w:rPr>
          <w:rFonts w:ascii="Marianne" w:eastAsia="Arial" w:hAnsi="Marianne" w:cs="Arial"/>
          <w:b/>
          <w:bCs/>
        </w:rPr>
        <w:t xml:space="preserve"> </w:t>
      </w:r>
      <w:r w:rsidR="0065053C" w:rsidRPr="00730150">
        <w:rPr>
          <w:rFonts w:ascii="Marianne" w:hAnsi="Marianne" w:cs="Arial"/>
          <w:b/>
          <w:bCs/>
        </w:rPr>
        <w:t>de l’accord-cadre</w:t>
      </w:r>
      <w:r w:rsidRPr="00730150">
        <w:rPr>
          <w:rFonts w:ascii="Marianne" w:eastAsia="Arial" w:hAnsi="Marianne" w:cs="Arial"/>
          <w:b/>
          <w:bCs/>
        </w:rPr>
        <w:t xml:space="preserve"> </w:t>
      </w:r>
      <w:r w:rsidRPr="00730150">
        <w:rPr>
          <w:rFonts w:ascii="Marianne" w:hAnsi="Marianne" w:cs="Arial"/>
          <w:b/>
          <w:bCs/>
        </w:rPr>
        <w:t>:</w:t>
      </w:r>
    </w:p>
    <w:p w14:paraId="52769C24" w14:textId="77777777" w:rsidR="00D46277" w:rsidRPr="00730150" w:rsidRDefault="00D46277" w:rsidP="00D46277">
      <w:pPr>
        <w:jc w:val="both"/>
        <w:rPr>
          <w:rFonts w:ascii="Marianne" w:hAnsi="Marianne" w:cs="Arial"/>
        </w:rPr>
      </w:pPr>
    </w:p>
    <w:p w14:paraId="2B50E094" w14:textId="77777777" w:rsidR="00D46277" w:rsidRPr="00730150" w:rsidRDefault="00D46277" w:rsidP="00D46277">
      <w:pPr>
        <w:jc w:val="both"/>
        <w:rPr>
          <w:rFonts w:ascii="Marianne" w:hAnsi="Marianne" w:cs="Arial"/>
        </w:rPr>
      </w:pPr>
      <w:r w:rsidRPr="00730150">
        <w:rPr>
          <w:rFonts w:ascii="Marianne" w:hAnsi="Marianne" w:cs="Arial"/>
        </w:rPr>
        <w:t>Les pièces constitutives du marché public sont mentionnées au CCAP.</w:t>
      </w:r>
    </w:p>
    <w:p w14:paraId="58C45CE4" w14:textId="77777777" w:rsidR="00D46277" w:rsidRPr="00730150" w:rsidRDefault="00D46277" w:rsidP="00D46277">
      <w:pPr>
        <w:rPr>
          <w:rFonts w:ascii="Marianne" w:hAnsi="Marianne" w:cs="Arial"/>
        </w:rPr>
      </w:pPr>
    </w:p>
    <w:p w14:paraId="002C697A" w14:textId="77777777" w:rsidR="00D46277" w:rsidRPr="00730150" w:rsidRDefault="00D46277" w:rsidP="00D46277">
      <w:pPr>
        <w:pStyle w:val="WW-Standard"/>
        <w:ind w:right="30"/>
        <w:jc w:val="both"/>
        <w:rPr>
          <w:rFonts w:ascii="Marianne" w:hAnsi="Marianne" w:cs="Arial"/>
          <w:sz w:val="20"/>
          <w:szCs w:val="20"/>
        </w:rPr>
      </w:pPr>
      <w:r w:rsidRPr="00730150">
        <w:rPr>
          <w:rFonts w:ascii="Marianne" w:hAnsi="Marianne" w:cs="Arial"/>
          <w:sz w:val="20"/>
          <w:szCs w:val="20"/>
          <w:lang w:bidi="hi-IN"/>
        </w:rPr>
        <w:t>En cas de contradiction entre les stipulations des pièces contractuelles de l'accord cadre, elles prévalent dans l’ordre</w:t>
      </w:r>
      <w:r w:rsidRPr="00730150">
        <w:rPr>
          <w:rFonts w:ascii="Marianne" w:hAnsi="Marianne" w:cs="Arial"/>
          <w:sz w:val="20"/>
          <w:szCs w:val="20"/>
        </w:rPr>
        <w:t xml:space="preserve"> </w:t>
      </w:r>
      <w:r w:rsidRPr="00730150">
        <w:rPr>
          <w:rFonts w:ascii="Marianne" w:eastAsia="ArialMT" w:hAnsi="Marianne" w:cs="Arial"/>
          <w:sz w:val="20"/>
          <w:szCs w:val="20"/>
        </w:rPr>
        <w:t>où</w:t>
      </w:r>
      <w:r w:rsidRPr="00730150">
        <w:rPr>
          <w:rFonts w:ascii="Marianne" w:hAnsi="Marianne" w:cs="Arial"/>
          <w:sz w:val="20"/>
          <w:szCs w:val="20"/>
        </w:rPr>
        <w:t xml:space="preserve"> e</w:t>
      </w:r>
      <w:r w:rsidRPr="00730150">
        <w:rPr>
          <w:rFonts w:ascii="Marianne" w:eastAsia="ArialMT" w:hAnsi="Marianne" w:cs="Arial"/>
          <w:sz w:val="20"/>
          <w:szCs w:val="20"/>
        </w:rPr>
        <w:t>lles</w:t>
      </w:r>
      <w:r w:rsidRPr="00730150">
        <w:rPr>
          <w:rFonts w:ascii="Marianne" w:hAnsi="Marianne" w:cs="Arial"/>
          <w:sz w:val="20"/>
          <w:szCs w:val="20"/>
        </w:rPr>
        <w:t xml:space="preserve"> sont mentio</w:t>
      </w:r>
      <w:r w:rsidRPr="00730150">
        <w:rPr>
          <w:rFonts w:ascii="Marianne" w:eastAsia="ArialMT" w:hAnsi="Marianne" w:cs="Arial"/>
          <w:sz w:val="20"/>
          <w:szCs w:val="20"/>
        </w:rPr>
        <w:t>nnées.</w:t>
      </w:r>
    </w:p>
    <w:p w14:paraId="42D72E35" w14:textId="77777777" w:rsidR="00D46277" w:rsidRPr="00730150" w:rsidRDefault="00D46277" w:rsidP="00D46277">
      <w:pPr>
        <w:pStyle w:val="WW-Standard"/>
        <w:ind w:right="30"/>
        <w:jc w:val="both"/>
        <w:rPr>
          <w:rFonts w:ascii="Marianne" w:hAnsi="Marianne" w:cs="Arial"/>
          <w:sz w:val="20"/>
          <w:szCs w:val="20"/>
        </w:rPr>
      </w:pPr>
    </w:p>
    <w:p w14:paraId="54148CA2" w14:textId="77777777" w:rsidR="00582130" w:rsidRPr="00730150" w:rsidRDefault="00D46277" w:rsidP="001A26FF">
      <w:pPr>
        <w:pStyle w:val="WW-Standard"/>
        <w:ind w:right="30"/>
        <w:jc w:val="both"/>
        <w:rPr>
          <w:rFonts w:ascii="Marianne" w:hAnsi="Marianne" w:cs="Arial"/>
          <w:sz w:val="20"/>
          <w:szCs w:val="20"/>
        </w:rPr>
      </w:pPr>
      <w:r w:rsidRPr="00730150">
        <w:rPr>
          <w:rFonts w:ascii="Marianne" w:hAnsi="Marianne" w:cs="Arial"/>
          <w:sz w:val="20"/>
          <w:szCs w:val="20"/>
        </w:rPr>
        <w:t>L'exemplaire original des pièces mentionnées, conservé dans le Minis</w:t>
      </w:r>
      <w:r w:rsidR="001A26FF" w:rsidRPr="00730150">
        <w:rPr>
          <w:rFonts w:ascii="Marianne" w:hAnsi="Marianne" w:cs="Arial"/>
          <w:sz w:val="20"/>
          <w:szCs w:val="20"/>
        </w:rPr>
        <w:t>tère, fera foi en cas de litige.</w:t>
      </w:r>
    </w:p>
    <w:p w14:paraId="336401DD" w14:textId="77777777" w:rsidR="00023A83" w:rsidRPr="00730150" w:rsidRDefault="00582130" w:rsidP="00582130">
      <w:pPr>
        <w:pStyle w:val="WW-Standard"/>
        <w:ind w:right="30"/>
        <w:jc w:val="both"/>
        <w:rPr>
          <w:rFonts w:ascii="Marianne" w:hAnsi="Marianne" w:cs="Arial"/>
          <w:i/>
          <w:sz w:val="18"/>
          <w:szCs w:val="18"/>
        </w:rPr>
      </w:pPr>
      <w:r w:rsidRPr="00730150">
        <w:rPr>
          <w:rFonts w:ascii="Marianne" w:hAnsi="Marianne" w:cs="Arial"/>
          <w:sz w:val="20"/>
          <w:szCs w:val="20"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730150" w14:paraId="36EE2B4E" w14:textId="77777777">
        <w:tc>
          <w:tcPr>
            <w:tcW w:w="10277" w:type="dxa"/>
            <w:shd w:val="clear" w:color="auto" w:fill="66CCFF"/>
          </w:tcPr>
          <w:p w14:paraId="1EA83B0D" w14:textId="77777777" w:rsidR="009B1CD0" w:rsidRPr="00730150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Marianne" w:hAnsi="Marianne"/>
              </w:rPr>
            </w:pPr>
            <w:r w:rsidRPr="00730150">
              <w:rPr>
                <w:rFonts w:ascii="Marianne" w:hAnsi="Marianne" w:cs="Arial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730150">
              <w:rPr>
                <w:rFonts w:ascii="Marianne" w:hAnsi="Marianne" w:cs="Arial"/>
                <w:b/>
                <w:sz w:val="22"/>
                <w:szCs w:val="22"/>
              </w:rPr>
              <w:t>du titulaire ou du groupement titulaire</w:t>
            </w:r>
          </w:p>
        </w:tc>
      </w:tr>
    </w:tbl>
    <w:p w14:paraId="6A00110C" w14:textId="77777777" w:rsidR="009B1CD0" w:rsidRPr="00730150" w:rsidRDefault="009B1CD0" w:rsidP="006C4338">
      <w:pPr>
        <w:tabs>
          <w:tab w:val="left" w:pos="851"/>
        </w:tabs>
        <w:rPr>
          <w:rFonts w:ascii="Marianne" w:hAnsi="Marianne"/>
        </w:rPr>
      </w:pPr>
    </w:p>
    <w:p w14:paraId="1F9ADEAA" w14:textId="77777777" w:rsidR="009B1CD0" w:rsidRPr="00730150" w:rsidRDefault="009B1CD0" w:rsidP="006C4338">
      <w:pPr>
        <w:pStyle w:val="Titre2"/>
        <w:tabs>
          <w:tab w:val="left" w:pos="851"/>
          <w:tab w:val="left" w:pos="2268"/>
        </w:tabs>
        <w:rPr>
          <w:rFonts w:ascii="Marianne" w:hAnsi="Marianne" w:cs="Arial"/>
          <w:i/>
          <w:iCs/>
          <w:sz w:val="18"/>
          <w:szCs w:val="18"/>
        </w:rPr>
      </w:pPr>
      <w:r w:rsidRPr="00730150">
        <w:rPr>
          <w:rFonts w:ascii="Marianne" w:hAnsi="Marianne" w:cs="Arial"/>
          <w:sz w:val="22"/>
          <w:szCs w:val="22"/>
        </w:rPr>
        <w:t xml:space="preserve">B1 - Identification et engagement </w:t>
      </w:r>
      <w:r w:rsidR="00CD185D" w:rsidRPr="00730150">
        <w:rPr>
          <w:rFonts w:ascii="Marianne" w:hAnsi="Marianne" w:cs="Arial"/>
          <w:sz w:val="22"/>
          <w:szCs w:val="22"/>
        </w:rPr>
        <w:t>du titulaire</w:t>
      </w:r>
      <w:r w:rsidR="0021797C" w:rsidRPr="00730150">
        <w:rPr>
          <w:rFonts w:ascii="Marianne" w:hAnsi="Marianne" w:cs="Arial"/>
          <w:sz w:val="22"/>
          <w:szCs w:val="22"/>
        </w:rPr>
        <w:t xml:space="preserve"> ou du groupement titulaire</w:t>
      </w:r>
    </w:p>
    <w:p w14:paraId="135CE96A" w14:textId="77777777" w:rsidR="009B1CD0" w:rsidRPr="00730150" w:rsidRDefault="009B1CD0" w:rsidP="006F3DF9">
      <w:pPr>
        <w:pStyle w:val="fcase1ertab"/>
        <w:tabs>
          <w:tab w:val="left" w:pos="851"/>
        </w:tabs>
        <w:rPr>
          <w:rFonts w:ascii="Marianne" w:hAnsi="Marianne" w:cs="Arial"/>
        </w:rPr>
      </w:pPr>
      <w:r w:rsidRPr="00730150">
        <w:rPr>
          <w:rFonts w:ascii="Marianne" w:hAnsi="Marianne" w:cs="Arial"/>
          <w:i/>
          <w:iCs/>
          <w:sz w:val="18"/>
          <w:szCs w:val="18"/>
        </w:rPr>
        <w:t>(Cocher les cases correspondantes.)</w:t>
      </w:r>
    </w:p>
    <w:p w14:paraId="6E735030" w14:textId="77777777" w:rsidR="009B1CD0" w:rsidRPr="00730150" w:rsidRDefault="009B1CD0" w:rsidP="005846FB">
      <w:pPr>
        <w:tabs>
          <w:tab w:val="left" w:pos="851"/>
        </w:tabs>
        <w:rPr>
          <w:rFonts w:ascii="Marianne" w:hAnsi="Marianne" w:cs="Arial"/>
        </w:rPr>
      </w:pPr>
    </w:p>
    <w:p w14:paraId="58D8229E" w14:textId="77777777" w:rsidR="00DA68EE" w:rsidRPr="00730150" w:rsidRDefault="00DA68EE" w:rsidP="00DA68EE">
      <w:pPr>
        <w:jc w:val="both"/>
        <w:rPr>
          <w:rFonts w:ascii="Marianne" w:hAnsi="Marianne" w:cs="Arial"/>
        </w:rPr>
      </w:pPr>
      <w:r w:rsidRPr="00730150">
        <w:rPr>
          <w:rFonts w:ascii="Marianne" w:hAnsi="Marianne" w:cs="Arial"/>
        </w:rPr>
        <w:t>Le</w:t>
      </w:r>
      <w:r w:rsidRPr="00730150">
        <w:rPr>
          <w:rFonts w:ascii="Marianne" w:eastAsia="Arial" w:hAnsi="Marianne" w:cs="Arial"/>
        </w:rPr>
        <w:t xml:space="preserve"> titulaire </w:t>
      </w:r>
      <w:r w:rsidRPr="00730150">
        <w:rPr>
          <w:rFonts w:ascii="Marianne" w:hAnsi="Marianne" w:cs="Arial"/>
        </w:rPr>
        <w:t>:</w:t>
      </w:r>
    </w:p>
    <w:p w14:paraId="76B4F7DD" w14:textId="77777777" w:rsidR="00DA68EE" w:rsidRPr="00730150" w:rsidRDefault="00DA68EE" w:rsidP="00DA68EE">
      <w:pPr>
        <w:jc w:val="both"/>
        <w:rPr>
          <w:rFonts w:ascii="Marianne" w:hAnsi="Marianne" w:cs="Arial"/>
        </w:rPr>
      </w:pPr>
    </w:p>
    <w:bookmarkStart w:id="0" w:name="__Fieldmark__5017_1826569480"/>
    <w:p w14:paraId="1795CBC7" w14:textId="77777777" w:rsidR="00DA68EE" w:rsidRPr="00730150" w:rsidRDefault="00DA68EE" w:rsidP="00DA68EE">
      <w:pPr>
        <w:ind w:left="280"/>
        <w:jc w:val="both"/>
        <w:rPr>
          <w:rFonts w:ascii="Marianne" w:hAnsi="Marianne"/>
        </w:rPr>
      </w:pPr>
      <w:r w:rsidRPr="00730150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30150">
        <w:rPr>
          <w:rFonts w:ascii="Marianne" w:hAnsi="Marianne"/>
        </w:rPr>
        <w:instrText xml:space="preserve"> </w:instrText>
      </w:r>
      <w:r w:rsidR="00F339FF" w:rsidRPr="00730150">
        <w:rPr>
          <w:rFonts w:ascii="Marianne" w:hAnsi="Marianne"/>
        </w:rPr>
        <w:instrText>FORMCHECKBOX</w:instrText>
      </w:r>
      <w:r w:rsidRPr="00730150">
        <w:rPr>
          <w:rFonts w:ascii="Marianne" w:hAnsi="Marianne"/>
        </w:rPr>
        <w:instrText xml:space="preserve"> </w:instrText>
      </w:r>
      <w:r w:rsidR="00730150" w:rsidRPr="00730150">
        <w:rPr>
          <w:rFonts w:ascii="Marianne" w:hAnsi="Marianne"/>
        </w:rPr>
      </w:r>
      <w:r w:rsidR="00730150" w:rsidRPr="00730150">
        <w:rPr>
          <w:rFonts w:ascii="Marianne" w:hAnsi="Marianne"/>
        </w:rPr>
        <w:fldChar w:fldCharType="separate"/>
      </w:r>
      <w:r w:rsidRPr="00730150">
        <w:rPr>
          <w:rFonts w:ascii="Marianne" w:hAnsi="Marianne"/>
        </w:rPr>
        <w:fldChar w:fldCharType="end"/>
      </w:r>
      <w:bookmarkEnd w:id="0"/>
      <w:r w:rsidRPr="00730150">
        <w:rPr>
          <w:rFonts w:ascii="Marianne" w:eastAsia="Arial" w:hAnsi="Marianne" w:cs="Arial"/>
        </w:rPr>
        <w:t xml:space="preserve"> </w:t>
      </w:r>
      <w:proofErr w:type="gramStart"/>
      <w:r w:rsidRPr="00730150">
        <w:rPr>
          <w:rFonts w:ascii="Marianne" w:hAnsi="Marianne" w:cs="Arial"/>
        </w:rPr>
        <w:t>se</w:t>
      </w:r>
      <w:proofErr w:type="gramEnd"/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présentant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seul</w:t>
      </w:r>
    </w:p>
    <w:bookmarkStart w:id="1" w:name="__Fieldmark__5018_1826569480"/>
    <w:p w14:paraId="68B759BF" w14:textId="77777777" w:rsidR="00DA68EE" w:rsidRPr="00730150" w:rsidRDefault="00DA68EE" w:rsidP="00DA68EE">
      <w:pPr>
        <w:spacing w:before="113"/>
        <w:ind w:left="280"/>
        <w:jc w:val="both"/>
        <w:rPr>
          <w:rFonts w:ascii="Marianne" w:hAnsi="Marianne"/>
        </w:rPr>
      </w:pPr>
      <w:r w:rsidRPr="00730150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30150">
        <w:rPr>
          <w:rFonts w:ascii="Marianne" w:hAnsi="Marianne"/>
        </w:rPr>
        <w:instrText xml:space="preserve"> </w:instrText>
      </w:r>
      <w:r w:rsidR="00F339FF" w:rsidRPr="00730150">
        <w:rPr>
          <w:rFonts w:ascii="Marianne" w:hAnsi="Marianne"/>
        </w:rPr>
        <w:instrText>FORMCHECKBOX</w:instrText>
      </w:r>
      <w:r w:rsidRPr="00730150">
        <w:rPr>
          <w:rFonts w:ascii="Marianne" w:hAnsi="Marianne"/>
        </w:rPr>
        <w:instrText xml:space="preserve"> </w:instrText>
      </w:r>
      <w:r w:rsidR="00730150" w:rsidRPr="00730150">
        <w:rPr>
          <w:rFonts w:ascii="Marianne" w:hAnsi="Marianne"/>
        </w:rPr>
      </w:r>
      <w:r w:rsidR="00730150" w:rsidRPr="00730150">
        <w:rPr>
          <w:rFonts w:ascii="Marianne" w:hAnsi="Marianne"/>
        </w:rPr>
        <w:fldChar w:fldCharType="separate"/>
      </w:r>
      <w:r w:rsidRPr="00730150">
        <w:rPr>
          <w:rFonts w:ascii="Marianne" w:hAnsi="Marianne"/>
        </w:rPr>
        <w:fldChar w:fldCharType="end"/>
      </w:r>
      <w:bookmarkEnd w:id="1"/>
      <w:r w:rsidRPr="00730150">
        <w:rPr>
          <w:rFonts w:ascii="Marianne" w:eastAsia="Arial" w:hAnsi="Marianne" w:cs="Arial"/>
        </w:rPr>
        <w:t xml:space="preserve"> </w:t>
      </w:r>
      <w:proofErr w:type="gramStart"/>
      <w:r w:rsidRPr="00730150">
        <w:rPr>
          <w:rFonts w:ascii="Marianne" w:eastAsia="Arial" w:hAnsi="Marianne" w:cs="Arial"/>
        </w:rPr>
        <w:t>est</w:t>
      </w:r>
      <w:proofErr w:type="gramEnd"/>
      <w:r w:rsidRPr="00730150">
        <w:rPr>
          <w:rFonts w:ascii="Marianne" w:eastAsia="Arial" w:hAnsi="Marianne" w:cs="Arial"/>
        </w:rPr>
        <w:t xml:space="preserve"> un g</w:t>
      </w:r>
      <w:r w:rsidRPr="00730150">
        <w:rPr>
          <w:rFonts w:ascii="Marianne" w:hAnsi="Marianne" w:cs="Arial"/>
        </w:rPr>
        <w:t>roupement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conjoint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avec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mandataire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solidaire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  <w:b/>
          <w:bCs/>
        </w:rPr>
        <w:t>dont</w:t>
      </w:r>
      <w:r w:rsidRPr="00730150">
        <w:rPr>
          <w:rFonts w:ascii="Marianne" w:eastAsia="Arial" w:hAnsi="Marianne" w:cs="Arial"/>
          <w:b/>
          <w:bCs/>
        </w:rPr>
        <w:t xml:space="preserve"> </w:t>
      </w:r>
      <w:r w:rsidRPr="00730150">
        <w:rPr>
          <w:rFonts w:ascii="Marianne" w:hAnsi="Marianne" w:cs="Arial"/>
          <w:b/>
          <w:bCs/>
        </w:rPr>
        <w:t>le</w:t>
      </w:r>
      <w:r w:rsidRPr="00730150">
        <w:rPr>
          <w:rFonts w:ascii="Marianne" w:eastAsia="Arial" w:hAnsi="Marianne" w:cs="Arial"/>
          <w:b/>
          <w:bCs/>
        </w:rPr>
        <w:t xml:space="preserve"> </w:t>
      </w:r>
      <w:r w:rsidRPr="00730150">
        <w:rPr>
          <w:rFonts w:ascii="Marianne" w:hAnsi="Marianne" w:cs="Arial"/>
          <w:b/>
          <w:bCs/>
        </w:rPr>
        <w:t>mandataire</w:t>
      </w:r>
      <w:r w:rsidRPr="00730150">
        <w:rPr>
          <w:rFonts w:ascii="Marianne" w:eastAsia="Arial" w:hAnsi="Marianne" w:cs="Arial"/>
          <w:b/>
          <w:bCs/>
        </w:rPr>
        <w:t xml:space="preserve"> </w:t>
      </w:r>
      <w:r w:rsidRPr="00730150">
        <w:rPr>
          <w:rFonts w:ascii="Marianne" w:hAnsi="Marianne" w:cs="Arial"/>
          <w:b/>
          <w:bCs/>
        </w:rPr>
        <w:t>est</w:t>
      </w:r>
      <w:r w:rsidRPr="00730150">
        <w:rPr>
          <w:rFonts w:ascii="Marianne" w:eastAsia="Arial" w:hAnsi="Marianne" w:cs="Arial"/>
          <w:b/>
          <w:bCs/>
        </w:rPr>
        <w:t xml:space="preserve"> </w:t>
      </w:r>
      <w:r w:rsidRPr="00730150">
        <w:rPr>
          <w:rFonts w:ascii="Marianne" w:hAnsi="Marianne" w:cs="Arial"/>
          <w:b/>
          <w:bCs/>
        </w:rPr>
        <w:t>: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........................................</w:t>
      </w:r>
    </w:p>
    <w:bookmarkStart w:id="2" w:name="__Fieldmark__5019_1826569480"/>
    <w:p w14:paraId="5CFAE707" w14:textId="77777777" w:rsidR="00DA68EE" w:rsidRPr="00730150" w:rsidRDefault="00DA68EE" w:rsidP="00DA68EE">
      <w:pPr>
        <w:spacing w:before="113"/>
        <w:ind w:left="280"/>
        <w:jc w:val="both"/>
        <w:rPr>
          <w:rFonts w:ascii="Marianne" w:hAnsi="Marianne"/>
        </w:rPr>
      </w:pPr>
      <w:r w:rsidRPr="00730150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30150">
        <w:rPr>
          <w:rFonts w:ascii="Marianne" w:hAnsi="Marianne"/>
        </w:rPr>
        <w:instrText xml:space="preserve"> </w:instrText>
      </w:r>
      <w:r w:rsidR="00F339FF" w:rsidRPr="00730150">
        <w:rPr>
          <w:rFonts w:ascii="Marianne" w:hAnsi="Marianne"/>
        </w:rPr>
        <w:instrText>FORMCHECKBOX</w:instrText>
      </w:r>
      <w:r w:rsidRPr="00730150">
        <w:rPr>
          <w:rFonts w:ascii="Marianne" w:hAnsi="Marianne"/>
        </w:rPr>
        <w:instrText xml:space="preserve"> </w:instrText>
      </w:r>
      <w:r w:rsidR="00730150" w:rsidRPr="00730150">
        <w:rPr>
          <w:rFonts w:ascii="Marianne" w:hAnsi="Marianne"/>
        </w:rPr>
      </w:r>
      <w:r w:rsidR="00730150" w:rsidRPr="00730150">
        <w:rPr>
          <w:rFonts w:ascii="Marianne" w:hAnsi="Marianne"/>
        </w:rPr>
        <w:fldChar w:fldCharType="separate"/>
      </w:r>
      <w:r w:rsidRPr="00730150">
        <w:rPr>
          <w:rFonts w:ascii="Marianne" w:hAnsi="Marianne"/>
        </w:rPr>
        <w:fldChar w:fldCharType="end"/>
      </w:r>
      <w:bookmarkEnd w:id="2"/>
      <w:r w:rsidRPr="00730150">
        <w:rPr>
          <w:rFonts w:ascii="Marianne" w:eastAsia="Arial" w:hAnsi="Marianne" w:cs="Arial"/>
        </w:rPr>
        <w:t xml:space="preserve"> </w:t>
      </w:r>
      <w:proofErr w:type="gramStart"/>
      <w:r w:rsidRPr="00730150">
        <w:rPr>
          <w:rFonts w:ascii="Marianne" w:eastAsia="Arial" w:hAnsi="Marianne" w:cs="Arial"/>
        </w:rPr>
        <w:t>est</w:t>
      </w:r>
      <w:proofErr w:type="gramEnd"/>
      <w:r w:rsidRPr="00730150">
        <w:rPr>
          <w:rFonts w:ascii="Marianne" w:eastAsia="Arial" w:hAnsi="Marianne" w:cs="Arial"/>
        </w:rPr>
        <w:t xml:space="preserve"> un g</w:t>
      </w:r>
      <w:r w:rsidRPr="00730150">
        <w:rPr>
          <w:rFonts w:ascii="Marianne" w:hAnsi="Marianne" w:cs="Arial"/>
        </w:rPr>
        <w:t>roupement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conjoint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avec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mandataire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non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solidaire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  <w:b/>
          <w:bCs/>
        </w:rPr>
        <w:t>dont</w:t>
      </w:r>
      <w:r w:rsidRPr="00730150">
        <w:rPr>
          <w:rFonts w:ascii="Marianne" w:eastAsia="Arial" w:hAnsi="Marianne" w:cs="Arial"/>
          <w:b/>
          <w:bCs/>
        </w:rPr>
        <w:t xml:space="preserve"> </w:t>
      </w:r>
      <w:r w:rsidRPr="00730150">
        <w:rPr>
          <w:rFonts w:ascii="Marianne" w:hAnsi="Marianne" w:cs="Arial"/>
          <w:b/>
          <w:bCs/>
        </w:rPr>
        <w:t>le</w:t>
      </w:r>
      <w:r w:rsidRPr="00730150">
        <w:rPr>
          <w:rFonts w:ascii="Marianne" w:eastAsia="Arial" w:hAnsi="Marianne" w:cs="Arial"/>
          <w:b/>
          <w:bCs/>
        </w:rPr>
        <w:t xml:space="preserve"> </w:t>
      </w:r>
      <w:r w:rsidRPr="00730150">
        <w:rPr>
          <w:rFonts w:ascii="Marianne" w:hAnsi="Marianne" w:cs="Arial"/>
          <w:b/>
          <w:bCs/>
        </w:rPr>
        <w:t>mandataire</w:t>
      </w:r>
      <w:r w:rsidRPr="00730150">
        <w:rPr>
          <w:rFonts w:ascii="Marianne" w:eastAsia="Arial" w:hAnsi="Marianne" w:cs="Arial"/>
          <w:b/>
          <w:bCs/>
        </w:rPr>
        <w:t xml:space="preserve"> </w:t>
      </w:r>
      <w:r w:rsidRPr="00730150">
        <w:rPr>
          <w:rFonts w:ascii="Marianne" w:hAnsi="Marianne" w:cs="Arial"/>
          <w:b/>
          <w:bCs/>
        </w:rPr>
        <w:t>est</w:t>
      </w:r>
      <w:r w:rsidRPr="00730150">
        <w:rPr>
          <w:rFonts w:ascii="Marianne" w:eastAsia="Arial" w:hAnsi="Marianne" w:cs="Arial"/>
          <w:b/>
          <w:bCs/>
        </w:rPr>
        <w:t xml:space="preserve"> </w:t>
      </w:r>
      <w:r w:rsidRPr="00730150">
        <w:rPr>
          <w:rFonts w:ascii="Marianne" w:hAnsi="Marianne" w:cs="Arial"/>
          <w:b/>
          <w:bCs/>
        </w:rPr>
        <w:t>: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.................................</w:t>
      </w:r>
    </w:p>
    <w:bookmarkStart w:id="3" w:name="__Fieldmark__5020_1826569480"/>
    <w:p w14:paraId="207DCDF0" w14:textId="77777777" w:rsidR="00DA68EE" w:rsidRPr="00730150" w:rsidRDefault="00DA68EE" w:rsidP="00DA68EE">
      <w:pPr>
        <w:spacing w:before="113"/>
        <w:ind w:left="280"/>
        <w:jc w:val="both"/>
        <w:rPr>
          <w:rFonts w:ascii="Marianne" w:hAnsi="Marianne"/>
        </w:rPr>
      </w:pPr>
      <w:r w:rsidRPr="00730150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30150">
        <w:rPr>
          <w:rFonts w:ascii="Marianne" w:hAnsi="Marianne"/>
        </w:rPr>
        <w:instrText xml:space="preserve"> </w:instrText>
      </w:r>
      <w:r w:rsidR="00F339FF" w:rsidRPr="00730150">
        <w:rPr>
          <w:rFonts w:ascii="Marianne" w:hAnsi="Marianne"/>
        </w:rPr>
        <w:instrText>FORMCHECKBOX</w:instrText>
      </w:r>
      <w:r w:rsidRPr="00730150">
        <w:rPr>
          <w:rFonts w:ascii="Marianne" w:hAnsi="Marianne"/>
        </w:rPr>
        <w:instrText xml:space="preserve"> </w:instrText>
      </w:r>
      <w:r w:rsidR="00730150" w:rsidRPr="00730150">
        <w:rPr>
          <w:rFonts w:ascii="Marianne" w:hAnsi="Marianne"/>
        </w:rPr>
      </w:r>
      <w:r w:rsidR="00730150" w:rsidRPr="00730150">
        <w:rPr>
          <w:rFonts w:ascii="Marianne" w:hAnsi="Marianne"/>
        </w:rPr>
        <w:fldChar w:fldCharType="separate"/>
      </w:r>
      <w:r w:rsidRPr="00730150">
        <w:rPr>
          <w:rFonts w:ascii="Marianne" w:hAnsi="Marianne"/>
        </w:rPr>
        <w:fldChar w:fldCharType="end"/>
      </w:r>
      <w:bookmarkEnd w:id="3"/>
      <w:r w:rsidRPr="00730150">
        <w:rPr>
          <w:rFonts w:ascii="Marianne" w:eastAsia="Arial" w:hAnsi="Marianne" w:cs="Arial"/>
        </w:rPr>
        <w:t xml:space="preserve"> </w:t>
      </w:r>
      <w:proofErr w:type="gramStart"/>
      <w:r w:rsidRPr="00730150">
        <w:rPr>
          <w:rFonts w:ascii="Marianne" w:eastAsia="Arial" w:hAnsi="Marianne" w:cs="Arial"/>
        </w:rPr>
        <w:t>est</w:t>
      </w:r>
      <w:proofErr w:type="gramEnd"/>
      <w:r w:rsidRPr="00730150">
        <w:rPr>
          <w:rFonts w:ascii="Marianne" w:eastAsia="Arial" w:hAnsi="Marianne" w:cs="Arial"/>
        </w:rPr>
        <w:t xml:space="preserve"> un g</w:t>
      </w:r>
      <w:r w:rsidRPr="00730150">
        <w:rPr>
          <w:rFonts w:ascii="Marianne" w:hAnsi="Marianne" w:cs="Arial"/>
        </w:rPr>
        <w:t>roupement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solidaire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  <w:b/>
          <w:bCs/>
        </w:rPr>
        <w:t>dont</w:t>
      </w:r>
      <w:r w:rsidRPr="00730150">
        <w:rPr>
          <w:rFonts w:ascii="Marianne" w:eastAsia="Arial" w:hAnsi="Marianne" w:cs="Arial"/>
          <w:b/>
          <w:bCs/>
        </w:rPr>
        <w:t xml:space="preserve"> </w:t>
      </w:r>
      <w:r w:rsidRPr="00730150">
        <w:rPr>
          <w:rFonts w:ascii="Marianne" w:hAnsi="Marianne" w:cs="Arial"/>
          <w:b/>
          <w:bCs/>
        </w:rPr>
        <w:t>le</w:t>
      </w:r>
      <w:r w:rsidRPr="00730150">
        <w:rPr>
          <w:rFonts w:ascii="Marianne" w:eastAsia="Arial" w:hAnsi="Marianne" w:cs="Arial"/>
          <w:b/>
          <w:bCs/>
        </w:rPr>
        <w:t xml:space="preserve"> </w:t>
      </w:r>
      <w:r w:rsidRPr="00730150">
        <w:rPr>
          <w:rFonts w:ascii="Marianne" w:hAnsi="Marianne" w:cs="Arial"/>
          <w:b/>
          <w:bCs/>
        </w:rPr>
        <w:t>mandataire</w:t>
      </w:r>
      <w:r w:rsidRPr="00730150">
        <w:rPr>
          <w:rFonts w:ascii="Marianne" w:eastAsia="Arial" w:hAnsi="Marianne" w:cs="Arial"/>
          <w:b/>
          <w:bCs/>
        </w:rPr>
        <w:t xml:space="preserve"> </w:t>
      </w:r>
      <w:r w:rsidRPr="00730150">
        <w:rPr>
          <w:rFonts w:ascii="Marianne" w:hAnsi="Marianne" w:cs="Arial"/>
          <w:b/>
          <w:bCs/>
        </w:rPr>
        <w:t>est</w:t>
      </w:r>
      <w:r w:rsidRPr="00730150">
        <w:rPr>
          <w:rFonts w:ascii="Marianne" w:eastAsia="Arial" w:hAnsi="Marianne" w:cs="Arial"/>
          <w:b/>
          <w:bCs/>
        </w:rPr>
        <w:t xml:space="preserve"> </w:t>
      </w:r>
      <w:r w:rsidRPr="00730150">
        <w:rPr>
          <w:rFonts w:ascii="Marianne" w:hAnsi="Marianne" w:cs="Arial"/>
          <w:b/>
          <w:bCs/>
        </w:rPr>
        <w:t>:</w:t>
      </w:r>
      <w:r w:rsidRPr="00730150">
        <w:rPr>
          <w:rFonts w:ascii="Marianne" w:eastAsia="Arial" w:hAnsi="Marianne" w:cs="Arial"/>
          <w:b/>
          <w:bCs/>
        </w:rPr>
        <w:t xml:space="preserve"> </w:t>
      </w:r>
      <w:r w:rsidRPr="00730150">
        <w:rPr>
          <w:rFonts w:ascii="Marianne" w:hAnsi="Marianne" w:cs="Arial"/>
        </w:rPr>
        <w:t>........................................</w:t>
      </w:r>
    </w:p>
    <w:bookmarkStart w:id="4" w:name="__Fieldmark__5021_1826569480"/>
    <w:p w14:paraId="1552343A" w14:textId="77777777" w:rsidR="00DA68EE" w:rsidRPr="00730150" w:rsidRDefault="00DA68EE" w:rsidP="00DA68EE">
      <w:pPr>
        <w:spacing w:before="113"/>
        <w:ind w:left="280"/>
        <w:jc w:val="both"/>
        <w:rPr>
          <w:rFonts w:ascii="Marianne" w:hAnsi="Marianne" w:cs="Arial"/>
        </w:rPr>
      </w:pPr>
      <w:r w:rsidRPr="00730150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30150">
        <w:rPr>
          <w:rFonts w:ascii="Marianne" w:hAnsi="Marianne"/>
        </w:rPr>
        <w:instrText xml:space="preserve"> </w:instrText>
      </w:r>
      <w:r w:rsidR="00F339FF" w:rsidRPr="00730150">
        <w:rPr>
          <w:rFonts w:ascii="Marianne" w:hAnsi="Marianne"/>
        </w:rPr>
        <w:instrText>FORMCHECKBOX</w:instrText>
      </w:r>
      <w:r w:rsidRPr="00730150">
        <w:rPr>
          <w:rFonts w:ascii="Marianne" w:hAnsi="Marianne"/>
        </w:rPr>
        <w:instrText xml:space="preserve"> </w:instrText>
      </w:r>
      <w:r w:rsidR="00730150" w:rsidRPr="00730150">
        <w:rPr>
          <w:rFonts w:ascii="Marianne" w:hAnsi="Marianne"/>
        </w:rPr>
      </w:r>
      <w:r w:rsidR="00730150" w:rsidRPr="00730150">
        <w:rPr>
          <w:rFonts w:ascii="Marianne" w:hAnsi="Marianne"/>
        </w:rPr>
        <w:fldChar w:fldCharType="separate"/>
      </w:r>
      <w:r w:rsidRPr="00730150">
        <w:rPr>
          <w:rFonts w:ascii="Marianne" w:hAnsi="Marianne"/>
        </w:rPr>
        <w:fldChar w:fldCharType="end"/>
      </w:r>
      <w:bookmarkEnd w:id="4"/>
      <w:r w:rsidRPr="00730150">
        <w:rPr>
          <w:rFonts w:ascii="Marianne" w:eastAsia="Arial" w:hAnsi="Marianne" w:cs="Arial"/>
        </w:rPr>
        <w:t xml:space="preserve"> </w:t>
      </w:r>
      <w:proofErr w:type="gramStart"/>
      <w:r w:rsidRPr="00730150">
        <w:rPr>
          <w:rFonts w:ascii="Marianne" w:eastAsia="Arial" w:hAnsi="Marianne" w:cs="Arial"/>
        </w:rPr>
        <w:t>est</w:t>
      </w:r>
      <w:proofErr w:type="gramEnd"/>
      <w:r w:rsidRPr="00730150">
        <w:rPr>
          <w:rFonts w:ascii="Marianne" w:eastAsia="Arial" w:hAnsi="Marianne" w:cs="Arial"/>
        </w:rPr>
        <w:t xml:space="preserve"> un g</w:t>
      </w:r>
      <w:r w:rsidRPr="00730150">
        <w:rPr>
          <w:rFonts w:ascii="Marianne" w:hAnsi="Marianne" w:cs="Arial"/>
        </w:rPr>
        <w:t>roupement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solidaire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avec prestations individualisées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  <w:b/>
          <w:bCs/>
        </w:rPr>
        <w:t>dont</w:t>
      </w:r>
      <w:r w:rsidRPr="00730150">
        <w:rPr>
          <w:rFonts w:ascii="Marianne" w:eastAsia="Arial" w:hAnsi="Marianne" w:cs="Arial"/>
          <w:b/>
          <w:bCs/>
        </w:rPr>
        <w:t xml:space="preserve"> </w:t>
      </w:r>
      <w:r w:rsidRPr="00730150">
        <w:rPr>
          <w:rFonts w:ascii="Marianne" w:hAnsi="Marianne" w:cs="Arial"/>
          <w:b/>
          <w:bCs/>
        </w:rPr>
        <w:t>le</w:t>
      </w:r>
      <w:r w:rsidRPr="00730150">
        <w:rPr>
          <w:rFonts w:ascii="Marianne" w:eastAsia="Arial" w:hAnsi="Marianne" w:cs="Arial"/>
          <w:b/>
          <w:bCs/>
        </w:rPr>
        <w:t xml:space="preserve"> </w:t>
      </w:r>
      <w:r w:rsidRPr="00730150">
        <w:rPr>
          <w:rFonts w:ascii="Marianne" w:hAnsi="Marianne" w:cs="Arial"/>
          <w:b/>
          <w:bCs/>
        </w:rPr>
        <w:t>mandataire</w:t>
      </w:r>
      <w:r w:rsidRPr="00730150">
        <w:rPr>
          <w:rFonts w:ascii="Marianne" w:eastAsia="Arial" w:hAnsi="Marianne" w:cs="Arial"/>
          <w:b/>
          <w:bCs/>
        </w:rPr>
        <w:t xml:space="preserve"> </w:t>
      </w:r>
      <w:r w:rsidRPr="00730150">
        <w:rPr>
          <w:rFonts w:ascii="Marianne" w:hAnsi="Marianne" w:cs="Arial"/>
          <w:b/>
          <w:bCs/>
        </w:rPr>
        <w:t>est</w:t>
      </w:r>
      <w:r w:rsidRPr="00730150">
        <w:rPr>
          <w:rFonts w:ascii="Marianne" w:eastAsia="Arial" w:hAnsi="Marianne" w:cs="Arial"/>
          <w:b/>
          <w:bCs/>
        </w:rPr>
        <w:t xml:space="preserve"> </w:t>
      </w:r>
      <w:r w:rsidRPr="00730150">
        <w:rPr>
          <w:rFonts w:ascii="Marianne" w:hAnsi="Marianne" w:cs="Arial"/>
          <w:b/>
          <w:bCs/>
        </w:rPr>
        <w:t>:</w:t>
      </w:r>
      <w:r w:rsidRPr="00730150">
        <w:rPr>
          <w:rFonts w:ascii="Marianne" w:eastAsia="Arial" w:hAnsi="Marianne" w:cs="Arial"/>
          <w:b/>
          <w:bCs/>
        </w:rPr>
        <w:t xml:space="preserve"> </w:t>
      </w:r>
      <w:r w:rsidRPr="00730150">
        <w:rPr>
          <w:rFonts w:ascii="Marianne" w:hAnsi="Marianne" w:cs="Arial"/>
        </w:rPr>
        <w:t>..........................</w:t>
      </w:r>
    </w:p>
    <w:p w14:paraId="0DAA45DA" w14:textId="77777777" w:rsidR="00DA68EE" w:rsidRPr="00730150" w:rsidRDefault="00DA68EE" w:rsidP="00DA68EE">
      <w:pPr>
        <w:jc w:val="both"/>
        <w:rPr>
          <w:rFonts w:ascii="Marianne" w:hAnsi="Marianne" w:cs="Arial"/>
        </w:rPr>
      </w:pPr>
    </w:p>
    <w:tbl>
      <w:tblPr>
        <w:tblW w:w="0" w:type="auto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90"/>
        <w:gridCol w:w="6444"/>
      </w:tblGrid>
      <w:tr w:rsidR="00DA68EE" w:rsidRPr="00730150" w14:paraId="07D6BF0A" w14:textId="77777777" w:rsidTr="00927484">
        <w:tc>
          <w:tcPr>
            <w:tcW w:w="3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467930" w14:textId="77777777" w:rsidR="00DA68EE" w:rsidRPr="00730150" w:rsidRDefault="00DA68EE" w:rsidP="00927484">
            <w:pPr>
              <w:snapToGrid w:val="0"/>
              <w:jc w:val="both"/>
              <w:rPr>
                <w:rFonts w:ascii="Marianne" w:hAnsi="Marianne" w:cs="Arial"/>
              </w:rPr>
            </w:pPr>
            <w:r w:rsidRPr="00730150">
              <w:rPr>
                <w:rFonts w:ascii="Marianne" w:hAnsi="Marianne" w:cs="Arial"/>
              </w:rPr>
              <w:t>Nom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commercial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et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dénomination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sociale</w:t>
            </w:r>
          </w:p>
        </w:tc>
        <w:tc>
          <w:tcPr>
            <w:tcW w:w="64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A3FABC" w14:textId="77777777" w:rsidR="00DA68EE" w:rsidRPr="00730150" w:rsidRDefault="00DA68EE" w:rsidP="00927484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</w:tr>
      <w:tr w:rsidR="00DA68EE" w:rsidRPr="00730150" w14:paraId="4E36D85B" w14:textId="77777777" w:rsidTr="00927484">
        <w:tc>
          <w:tcPr>
            <w:tcW w:w="3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6B93B6" w14:textId="77777777" w:rsidR="00DA68EE" w:rsidRPr="00730150" w:rsidRDefault="00DA68EE" w:rsidP="00927484">
            <w:pPr>
              <w:snapToGrid w:val="0"/>
              <w:jc w:val="both"/>
              <w:rPr>
                <w:rFonts w:ascii="Marianne" w:hAnsi="Marianne" w:cs="Arial"/>
              </w:rPr>
            </w:pPr>
            <w:r w:rsidRPr="00730150">
              <w:rPr>
                <w:rFonts w:ascii="Marianne" w:hAnsi="Marianne" w:cs="Arial"/>
              </w:rPr>
              <w:t>Adresse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de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l'établissement</w:t>
            </w:r>
          </w:p>
        </w:tc>
        <w:tc>
          <w:tcPr>
            <w:tcW w:w="64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E0E85FC" w14:textId="77777777" w:rsidR="00DA68EE" w:rsidRPr="00730150" w:rsidRDefault="00DA68EE" w:rsidP="00927484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</w:tr>
      <w:tr w:rsidR="00DA68EE" w:rsidRPr="00730150" w14:paraId="1D721FEC" w14:textId="77777777" w:rsidTr="00927484">
        <w:tc>
          <w:tcPr>
            <w:tcW w:w="3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1703A9" w14:textId="77777777" w:rsidR="00DA68EE" w:rsidRPr="00730150" w:rsidRDefault="00DA68EE" w:rsidP="00927484">
            <w:pPr>
              <w:snapToGrid w:val="0"/>
              <w:jc w:val="both"/>
              <w:rPr>
                <w:rFonts w:ascii="Marianne" w:hAnsi="Marianne" w:cs="Arial"/>
              </w:rPr>
            </w:pPr>
            <w:r w:rsidRPr="00730150">
              <w:rPr>
                <w:rFonts w:ascii="Marianne" w:hAnsi="Marianne" w:cs="Arial"/>
              </w:rPr>
              <w:t>Adresse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du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siège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social</w:t>
            </w:r>
          </w:p>
        </w:tc>
        <w:tc>
          <w:tcPr>
            <w:tcW w:w="64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F433BF" w14:textId="77777777" w:rsidR="00DA68EE" w:rsidRPr="00730150" w:rsidRDefault="00DA68EE" w:rsidP="00927484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</w:tr>
      <w:tr w:rsidR="00DA68EE" w:rsidRPr="00730150" w14:paraId="3107E649" w14:textId="77777777" w:rsidTr="00927484">
        <w:tc>
          <w:tcPr>
            <w:tcW w:w="3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3F6C30" w14:textId="77777777" w:rsidR="00DA68EE" w:rsidRPr="00730150" w:rsidRDefault="00DA68EE" w:rsidP="00927484">
            <w:pPr>
              <w:snapToGrid w:val="0"/>
              <w:jc w:val="both"/>
              <w:rPr>
                <w:rFonts w:ascii="Marianne" w:hAnsi="Marianne" w:cs="Arial"/>
              </w:rPr>
            </w:pPr>
            <w:r w:rsidRPr="00730150">
              <w:rPr>
                <w:rFonts w:ascii="Marianne" w:hAnsi="Marianne" w:cs="Arial"/>
              </w:rPr>
              <w:t>Adresse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électronique</w:t>
            </w:r>
          </w:p>
        </w:tc>
        <w:tc>
          <w:tcPr>
            <w:tcW w:w="64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2643E8" w14:textId="77777777" w:rsidR="00DA68EE" w:rsidRPr="00730150" w:rsidRDefault="00DA68EE" w:rsidP="00927484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</w:tr>
      <w:tr w:rsidR="00DA68EE" w:rsidRPr="00730150" w14:paraId="725C350E" w14:textId="77777777" w:rsidTr="00927484">
        <w:tc>
          <w:tcPr>
            <w:tcW w:w="3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1A518B" w14:textId="77777777" w:rsidR="00DA68EE" w:rsidRPr="00730150" w:rsidRDefault="00DA68EE" w:rsidP="00927484">
            <w:pPr>
              <w:snapToGrid w:val="0"/>
              <w:jc w:val="both"/>
              <w:rPr>
                <w:rFonts w:ascii="Marianne" w:hAnsi="Marianne" w:cs="Arial"/>
              </w:rPr>
            </w:pPr>
            <w:r w:rsidRPr="00730150">
              <w:rPr>
                <w:rFonts w:ascii="Marianne" w:hAnsi="Marianne" w:cs="Arial"/>
              </w:rPr>
              <w:t>Téléphone</w:t>
            </w:r>
          </w:p>
        </w:tc>
        <w:tc>
          <w:tcPr>
            <w:tcW w:w="64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B6FEDC" w14:textId="77777777" w:rsidR="00DA68EE" w:rsidRPr="00730150" w:rsidRDefault="00DA68EE" w:rsidP="00927484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</w:tr>
      <w:tr w:rsidR="00DA68EE" w:rsidRPr="00730150" w14:paraId="47D46990" w14:textId="77777777" w:rsidTr="00927484">
        <w:tc>
          <w:tcPr>
            <w:tcW w:w="3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6C52F2" w14:textId="77777777" w:rsidR="00DA68EE" w:rsidRPr="00730150" w:rsidRDefault="00DA68EE" w:rsidP="00927484">
            <w:pPr>
              <w:snapToGrid w:val="0"/>
              <w:jc w:val="both"/>
              <w:rPr>
                <w:rFonts w:ascii="Marianne" w:hAnsi="Marianne" w:cs="Arial"/>
              </w:rPr>
            </w:pPr>
            <w:r w:rsidRPr="00730150">
              <w:rPr>
                <w:rFonts w:ascii="Marianne" w:hAnsi="Marianne" w:cs="Arial"/>
              </w:rPr>
              <w:t>Fax</w:t>
            </w:r>
          </w:p>
        </w:tc>
        <w:tc>
          <w:tcPr>
            <w:tcW w:w="64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B6E74E" w14:textId="77777777" w:rsidR="00DA68EE" w:rsidRPr="00730150" w:rsidRDefault="00DA68EE" w:rsidP="00927484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</w:tr>
      <w:tr w:rsidR="00DA68EE" w:rsidRPr="00730150" w14:paraId="69C11E0C" w14:textId="77777777" w:rsidTr="00927484">
        <w:tc>
          <w:tcPr>
            <w:tcW w:w="3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E28511" w14:textId="77777777" w:rsidR="00DA68EE" w:rsidRPr="00730150" w:rsidRDefault="00DA68EE" w:rsidP="00927484">
            <w:pPr>
              <w:snapToGrid w:val="0"/>
              <w:jc w:val="both"/>
              <w:rPr>
                <w:rFonts w:ascii="Marianne" w:hAnsi="Marianne" w:cs="Arial"/>
              </w:rPr>
            </w:pPr>
            <w:r w:rsidRPr="00730150">
              <w:rPr>
                <w:rFonts w:ascii="Marianne" w:hAnsi="Marianne" w:cs="Arial"/>
              </w:rPr>
              <w:t>Numéro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SIRET</w:t>
            </w:r>
          </w:p>
        </w:tc>
        <w:tc>
          <w:tcPr>
            <w:tcW w:w="64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17A928" w14:textId="77777777" w:rsidR="00DA68EE" w:rsidRPr="00730150" w:rsidRDefault="00DA68EE" w:rsidP="00927484">
            <w:pPr>
              <w:snapToGrid w:val="0"/>
              <w:jc w:val="both"/>
              <w:rPr>
                <w:rFonts w:ascii="Marianne" w:hAnsi="Marianne" w:cs="Arial"/>
              </w:rPr>
            </w:pPr>
          </w:p>
        </w:tc>
      </w:tr>
      <w:tr w:rsidR="00DA68EE" w:rsidRPr="00730150" w14:paraId="0BB24DAE" w14:textId="77777777" w:rsidTr="00927484">
        <w:tc>
          <w:tcPr>
            <w:tcW w:w="3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AAAD3E" w14:textId="77777777" w:rsidR="00DA68EE" w:rsidRPr="00730150" w:rsidRDefault="00DA68EE" w:rsidP="00927484">
            <w:pPr>
              <w:snapToGrid w:val="0"/>
              <w:jc w:val="both"/>
              <w:rPr>
                <w:rFonts w:ascii="Marianne" w:hAnsi="Marianne"/>
              </w:rPr>
            </w:pPr>
            <w:r w:rsidRPr="00730150">
              <w:rPr>
                <w:rFonts w:ascii="Marianne" w:hAnsi="Marianne" w:cs="Arial"/>
              </w:rPr>
              <w:t>Catégorie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d'entreprise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*</w:t>
            </w:r>
          </w:p>
        </w:tc>
        <w:bookmarkStart w:id="5" w:name="__Fieldmark__5022_1826569480"/>
        <w:tc>
          <w:tcPr>
            <w:tcW w:w="64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C4F92B" w14:textId="77777777" w:rsidR="00DA68EE" w:rsidRPr="00730150" w:rsidRDefault="00DA68EE" w:rsidP="00927484">
            <w:pPr>
              <w:snapToGrid w:val="0"/>
              <w:jc w:val="center"/>
              <w:rPr>
                <w:rFonts w:ascii="Marianne" w:hAnsi="Marianne"/>
              </w:rPr>
            </w:pPr>
            <w:r w:rsidRPr="00730150">
              <w:rPr>
                <w:rFonts w:ascii="Marianne" w:hAnsi="Marian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30150">
              <w:rPr>
                <w:rFonts w:ascii="Marianne" w:hAnsi="Marianne"/>
              </w:rPr>
              <w:instrText xml:space="preserve"> </w:instrText>
            </w:r>
            <w:r w:rsidR="00F339FF" w:rsidRPr="00730150">
              <w:rPr>
                <w:rFonts w:ascii="Marianne" w:hAnsi="Marianne"/>
              </w:rPr>
              <w:instrText>FORMCHECKBOX</w:instrText>
            </w:r>
            <w:r w:rsidRPr="00730150">
              <w:rPr>
                <w:rFonts w:ascii="Marianne" w:hAnsi="Marianne"/>
              </w:rPr>
              <w:instrText xml:space="preserve"> </w:instrText>
            </w:r>
            <w:r w:rsidR="00730150" w:rsidRPr="00730150">
              <w:rPr>
                <w:rFonts w:ascii="Marianne" w:hAnsi="Marianne"/>
              </w:rPr>
            </w:r>
            <w:r w:rsidR="00730150" w:rsidRPr="00730150">
              <w:rPr>
                <w:rFonts w:ascii="Marianne" w:hAnsi="Marianne"/>
              </w:rPr>
              <w:fldChar w:fldCharType="separate"/>
            </w:r>
            <w:r w:rsidRPr="00730150">
              <w:rPr>
                <w:rFonts w:ascii="Marianne" w:hAnsi="Marianne"/>
              </w:rPr>
              <w:fldChar w:fldCharType="end"/>
            </w:r>
            <w:bookmarkEnd w:id="5"/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Microentreprise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*</w:t>
            </w:r>
          </w:p>
          <w:bookmarkStart w:id="6" w:name="__Fieldmark__5023_1826569480"/>
          <w:p w14:paraId="0597B1B4" w14:textId="77777777" w:rsidR="00DA68EE" w:rsidRPr="00730150" w:rsidRDefault="00DA68EE" w:rsidP="00927484">
            <w:pPr>
              <w:snapToGrid w:val="0"/>
              <w:jc w:val="center"/>
              <w:rPr>
                <w:rFonts w:ascii="Marianne" w:hAnsi="Marianne"/>
              </w:rPr>
            </w:pPr>
            <w:r w:rsidRPr="00730150">
              <w:rPr>
                <w:rFonts w:ascii="Marianne" w:hAnsi="Marian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30150">
              <w:rPr>
                <w:rFonts w:ascii="Marianne" w:hAnsi="Marianne"/>
              </w:rPr>
              <w:instrText xml:space="preserve"> </w:instrText>
            </w:r>
            <w:r w:rsidR="00F339FF" w:rsidRPr="00730150">
              <w:rPr>
                <w:rFonts w:ascii="Marianne" w:hAnsi="Marianne"/>
              </w:rPr>
              <w:instrText>FORMCHECKBOX</w:instrText>
            </w:r>
            <w:r w:rsidRPr="00730150">
              <w:rPr>
                <w:rFonts w:ascii="Marianne" w:hAnsi="Marianne"/>
              </w:rPr>
              <w:instrText xml:space="preserve"> </w:instrText>
            </w:r>
            <w:r w:rsidR="00730150" w:rsidRPr="00730150">
              <w:rPr>
                <w:rFonts w:ascii="Marianne" w:hAnsi="Marianne"/>
              </w:rPr>
            </w:r>
            <w:r w:rsidR="00730150" w:rsidRPr="00730150">
              <w:rPr>
                <w:rFonts w:ascii="Marianne" w:hAnsi="Marianne"/>
              </w:rPr>
              <w:fldChar w:fldCharType="separate"/>
            </w:r>
            <w:r w:rsidRPr="00730150">
              <w:rPr>
                <w:rFonts w:ascii="Marianne" w:hAnsi="Marianne"/>
              </w:rPr>
              <w:fldChar w:fldCharType="end"/>
            </w:r>
            <w:bookmarkEnd w:id="6"/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PME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(Petite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et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Moyenne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Entreprise)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*</w:t>
            </w:r>
          </w:p>
          <w:bookmarkStart w:id="7" w:name="__Fieldmark__5024_1826569480"/>
          <w:p w14:paraId="2788FA05" w14:textId="77777777" w:rsidR="00DA68EE" w:rsidRPr="00730150" w:rsidRDefault="00DA68EE" w:rsidP="00927484">
            <w:pPr>
              <w:snapToGrid w:val="0"/>
              <w:jc w:val="center"/>
              <w:rPr>
                <w:rFonts w:ascii="Marianne" w:hAnsi="Marianne"/>
              </w:rPr>
            </w:pPr>
            <w:r w:rsidRPr="00730150">
              <w:rPr>
                <w:rFonts w:ascii="Marianne" w:hAnsi="Marian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30150">
              <w:rPr>
                <w:rFonts w:ascii="Marianne" w:hAnsi="Marianne"/>
              </w:rPr>
              <w:instrText xml:space="preserve"> </w:instrText>
            </w:r>
            <w:r w:rsidR="00F339FF" w:rsidRPr="00730150">
              <w:rPr>
                <w:rFonts w:ascii="Marianne" w:hAnsi="Marianne"/>
              </w:rPr>
              <w:instrText>FORMCHECKBOX</w:instrText>
            </w:r>
            <w:r w:rsidRPr="00730150">
              <w:rPr>
                <w:rFonts w:ascii="Marianne" w:hAnsi="Marianne"/>
              </w:rPr>
              <w:instrText xml:space="preserve"> </w:instrText>
            </w:r>
            <w:r w:rsidR="00730150" w:rsidRPr="00730150">
              <w:rPr>
                <w:rFonts w:ascii="Marianne" w:hAnsi="Marianne"/>
              </w:rPr>
            </w:r>
            <w:r w:rsidR="00730150" w:rsidRPr="00730150">
              <w:rPr>
                <w:rFonts w:ascii="Marianne" w:hAnsi="Marianne"/>
              </w:rPr>
              <w:fldChar w:fldCharType="separate"/>
            </w:r>
            <w:r w:rsidRPr="00730150">
              <w:rPr>
                <w:rFonts w:ascii="Marianne" w:hAnsi="Marianne"/>
              </w:rPr>
              <w:fldChar w:fldCharType="end"/>
            </w:r>
            <w:bookmarkEnd w:id="7"/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ETI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(Entreprises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de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Taille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Intermédiaire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(ETI)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*</w:t>
            </w:r>
          </w:p>
          <w:bookmarkStart w:id="8" w:name="__Fieldmark__5025_1826569480"/>
          <w:p w14:paraId="4CEC4B10" w14:textId="77777777" w:rsidR="00DA68EE" w:rsidRPr="00730150" w:rsidRDefault="00DA68EE" w:rsidP="00927484">
            <w:pPr>
              <w:snapToGrid w:val="0"/>
              <w:jc w:val="center"/>
              <w:rPr>
                <w:rFonts w:ascii="Marianne" w:hAnsi="Marianne"/>
              </w:rPr>
            </w:pPr>
            <w:r w:rsidRPr="00730150">
              <w:rPr>
                <w:rFonts w:ascii="Marianne" w:hAnsi="Marian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30150">
              <w:rPr>
                <w:rFonts w:ascii="Marianne" w:hAnsi="Marianne"/>
              </w:rPr>
              <w:instrText xml:space="preserve"> </w:instrText>
            </w:r>
            <w:r w:rsidR="00F339FF" w:rsidRPr="00730150">
              <w:rPr>
                <w:rFonts w:ascii="Marianne" w:hAnsi="Marianne"/>
              </w:rPr>
              <w:instrText>FORMCHECKBOX</w:instrText>
            </w:r>
            <w:r w:rsidRPr="00730150">
              <w:rPr>
                <w:rFonts w:ascii="Marianne" w:hAnsi="Marianne"/>
              </w:rPr>
              <w:instrText xml:space="preserve"> </w:instrText>
            </w:r>
            <w:r w:rsidR="00730150" w:rsidRPr="00730150">
              <w:rPr>
                <w:rFonts w:ascii="Marianne" w:hAnsi="Marianne"/>
              </w:rPr>
            </w:r>
            <w:r w:rsidR="00730150" w:rsidRPr="00730150">
              <w:rPr>
                <w:rFonts w:ascii="Marianne" w:hAnsi="Marianne"/>
              </w:rPr>
              <w:fldChar w:fldCharType="separate"/>
            </w:r>
            <w:r w:rsidRPr="00730150">
              <w:rPr>
                <w:rFonts w:ascii="Marianne" w:hAnsi="Marianne"/>
              </w:rPr>
              <w:fldChar w:fldCharType="end"/>
            </w:r>
            <w:bookmarkEnd w:id="8"/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GE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(Grande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Entreprise)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*</w:t>
            </w:r>
          </w:p>
          <w:bookmarkStart w:id="9" w:name="__Fieldmark__5026_1826569480"/>
          <w:p w14:paraId="200875F6" w14:textId="77777777" w:rsidR="00DA68EE" w:rsidRPr="00730150" w:rsidRDefault="00DA68EE" w:rsidP="00927484">
            <w:pPr>
              <w:snapToGrid w:val="0"/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730150">
              <w:rPr>
                <w:rFonts w:ascii="Marianne" w:hAnsi="Marian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30150">
              <w:rPr>
                <w:rFonts w:ascii="Marianne" w:hAnsi="Marianne"/>
              </w:rPr>
              <w:instrText xml:space="preserve"> </w:instrText>
            </w:r>
            <w:r w:rsidR="00F339FF" w:rsidRPr="00730150">
              <w:rPr>
                <w:rFonts w:ascii="Marianne" w:hAnsi="Marianne"/>
              </w:rPr>
              <w:instrText>FORMCHECKBOX</w:instrText>
            </w:r>
            <w:r w:rsidRPr="00730150">
              <w:rPr>
                <w:rFonts w:ascii="Marianne" w:hAnsi="Marianne"/>
              </w:rPr>
              <w:instrText xml:space="preserve"> </w:instrText>
            </w:r>
            <w:r w:rsidR="00730150" w:rsidRPr="00730150">
              <w:rPr>
                <w:rFonts w:ascii="Marianne" w:hAnsi="Marianne"/>
              </w:rPr>
            </w:r>
            <w:r w:rsidR="00730150" w:rsidRPr="00730150">
              <w:rPr>
                <w:rFonts w:ascii="Marianne" w:hAnsi="Marianne"/>
              </w:rPr>
              <w:fldChar w:fldCharType="separate"/>
            </w:r>
            <w:r w:rsidRPr="00730150">
              <w:rPr>
                <w:rFonts w:ascii="Marianne" w:hAnsi="Marianne"/>
              </w:rPr>
              <w:fldChar w:fldCharType="end"/>
            </w:r>
            <w:bookmarkEnd w:id="9"/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Autre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(à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préciser)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: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..................................................</w:t>
            </w:r>
          </w:p>
          <w:p w14:paraId="7FA22D57" w14:textId="77777777" w:rsidR="00DA68EE" w:rsidRPr="00730150" w:rsidRDefault="00DA68EE" w:rsidP="00927484">
            <w:pPr>
              <w:snapToGrid w:val="0"/>
              <w:jc w:val="center"/>
              <w:rPr>
                <w:rFonts w:ascii="Marianne" w:hAnsi="Marianne"/>
              </w:rPr>
            </w:pPr>
            <w:r w:rsidRPr="00730150">
              <w:rPr>
                <w:rFonts w:ascii="Marianne" w:hAnsi="Marianne" w:cs="Arial"/>
                <w:sz w:val="16"/>
                <w:szCs w:val="16"/>
              </w:rPr>
              <w:t>(SCOP,</w:t>
            </w:r>
            <w:r w:rsidRPr="00730150">
              <w:rPr>
                <w:rFonts w:ascii="Marianne" w:eastAsia="Arial" w:hAnsi="Marianne" w:cs="Arial"/>
                <w:sz w:val="16"/>
                <w:szCs w:val="16"/>
              </w:rPr>
              <w:t xml:space="preserve"> </w:t>
            </w:r>
            <w:r w:rsidRPr="00730150">
              <w:rPr>
                <w:rFonts w:ascii="Marianne" w:hAnsi="Marianne" w:cs="Arial"/>
                <w:sz w:val="16"/>
                <w:szCs w:val="16"/>
              </w:rPr>
              <w:t>Artisan,</w:t>
            </w:r>
            <w:r w:rsidRPr="00730150">
              <w:rPr>
                <w:rFonts w:ascii="Marianne" w:eastAsia="Arial" w:hAnsi="Marianne" w:cs="Arial"/>
                <w:sz w:val="16"/>
                <w:szCs w:val="16"/>
              </w:rPr>
              <w:t xml:space="preserve"> </w:t>
            </w:r>
            <w:r w:rsidRPr="00730150">
              <w:rPr>
                <w:rFonts w:ascii="Marianne" w:hAnsi="Marianne" w:cs="Arial"/>
                <w:sz w:val="16"/>
                <w:szCs w:val="16"/>
              </w:rPr>
              <w:t>Profession</w:t>
            </w:r>
            <w:r w:rsidRPr="00730150">
              <w:rPr>
                <w:rFonts w:ascii="Marianne" w:eastAsia="Arial" w:hAnsi="Marianne" w:cs="Arial"/>
                <w:sz w:val="16"/>
                <w:szCs w:val="16"/>
              </w:rPr>
              <w:t xml:space="preserve"> </w:t>
            </w:r>
            <w:r w:rsidRPr="00730150">
              <w:rPr>
                <w:rFonts w:ascii="Marianne" w:hAnsi="Marianne" w:cs="Arial"/>
                <w:sz w:val="16"/>
                <w:szCs w:val="16"/>
              </w:rPr>
              <w:t>libérale,</w:t>
            </w:r>
            <w:r w:rsidRPr="00730150">
              <w:rPr>
                <w:rFonts w:ascii="Marianne" w:eastAsia="Arial" w:hAnsi="Marianne" w:cs="Arial"/>
                <w:sz w:val="16"/>
                <w:szCs w:val="16"/>
              </w:rPr>
              <w:t xml:space="preserve"> </w:t>
            </w:r>
            <w:r w:rsidRPr="00730150">
              <w:rPr>
                <w:rFonts w:ascii="Marianne" w:hAnsi="Marianne" w:cs="Arial"/>
                <w:sz w:val="16"/>
                <w:szCs w:val="16"/>
              </w:rPr>
              <w:t>auto</w:t>
            </w:r>
            <w:r w:rsidRPr="00730150">
              <w:rPr>
                <w:rFonts w:ascii="Marianne" w:eastAsia="Arial" w:hAnsi="Marianne" w:cs="Arial"/>
                <w:sz w:val="16"/>
                <w:szCs w:val="16"/>
              </w:rPr>
              <w:t xml:space="preserve"> </w:t>
            </w:r>
            <w:r w:rsidRPr="00730150">
              <w:rPr>
                <w:rFonts w:ascii="Marianne" w:hAnsi="Marianne" w:cs="Arial"/>
                <w:sz w:val="16"/>
                <w:szCs w:val="16"/>
              </w:rPr>
              <w:t>entrepreneur,</w:t>
            </w:r>
            <w:r w:rsidRPr="00730150">
              <w:rPr>
                <w:rFonts w:ascii="Marianne" w:eastAsia="Arial" w:hAnsi="Marianne" w:cs="Arial"/>
                <w:sz w:val="16"/>
                <w:szCs w:val="16"/>
              </w:rPr>
              <w:t xml:space="preserve"> </w:t>
            </w:r>
            <w:r w:rsidRPr="00730150">
              <w:rPr>
                <w:rFonts w:ascii="Marianne" w:hAnsi="Marianne" w:cs="Arial"/>
                <w:sz w:val="16"/>
                <w:szCs w:val="16"/>
              </w:rPr>
              <w:t>EA,</w:t>
            </w:r>
            <w:r w:rsidRPr="00730150">
              <w:rPr>
                <w:rFonts w:ascii="Marianne" w:eastAsia="Arial" w:hAnsi="Marianne" w:cs="Arial"/>
                <w:sz w:val="16"/>
                <w:szCs w:val="16"/>
              </w:rPr>
              <w:t xml:space="preserve"> </w:t>
            </w:r>
            <w:r w:rsidRPr="00730150">
              <w:rPr>
                <w:rFonts w:ascii="Marianne" w:hAnsi="Marianne" w:cs="Arial"/>
                <w:sz w:val="16"/>
                <w:szCs w:val="16"/>
              </w:rPr>
              <w:t>ESAT...)</w:t>
            </w:r>
          </w:p>
        </w:tc>
      </w:tr>
    </w:tbl>
    <w:p w14:paraId="525AD56A" w14:textId="77777777" w:rsidR="00DA68EE" w:rsidRPr="00730150" w:rsidRDefault="00DA68EE" w:rsidP="00DA68EE">
      <w:pPr>
        <w:jc w:val="both"/>
        <w:rPr>
          <w:rFonts w:ascii="Marianne" w:hAnsi="Marianne" w:cs="Arial"/>
          <w:sz w:val="12"/>
          <w:szCs w:val="12"/>
        </w:rPr>
      </w:pPr>
      <w:r w:rsidRPr="00730150">
        <w:rPr>
          <w:rFonts w:ascii="Marianne" w:hAnsi="Marianne" w:cs="Arial"/>
          <w:i/>
          <w:iCs/>
          <w:sz w:val="18"/>
          <w:szCs w:val="18"/>
        </w:rPr>
        <w:t>(En</w:t>
      </w:r>
      <w:r w:rsidRPr="00730150">
        <w:rPr>
          <w:rFonts w:ascii="Marianne" w:eastAsia="Arial" w:hAnsi="Marianne" w:cs="Arial"/>
          <w:i/>
          <w:iCs/>
          <w:sz w:val="18"/>
          <w:szCs w:val="18"/>
        </w:rPr>
        <w:t xml:space="preserve"> </w:t>
      </w:r>
      <w:r w:rsidRPr="00730150">
        <w:rPr>
          <w:rFonts w:ascii="Marianne" w:hAnsi="Marianne" w:cs="Arial"/>
          <w:i/>
          <w:iCs/>
          <w:sz w:val="18"/>
          <w:szCs w:val="18"/>
        </w:rPr>
        <w:t>cas</w:t>
      </w:r>
      <w:r w:rsidRPr="00730150">
        <w:rPr>
          <w:rFonts w:ascii="Marianne" w:eastAsia="Arial" w:hAnsi="Marianne" w:cs="Arial"/>
          <w:i/>
          <w:iCs/>
          <w:sz w:val="18"/>
          <w:szCs w:val="18"/>
        </w:rPr>
        <w:t xml:space="preserve"> </w:t>
      </w:r>
      <w:r w:rsidRPr="00730150">
        <w:rPr>
          <w:rFonts w:ascii="Marianne" w:hAnsi="Marianne" w:cs="Arial"/>
          <w:i/>
          <w:iCs/>
          <w:sz w:val="18"/>
          <w:szCs w:val="18"/>
        </w:rPr>
        <w:t>de</w:t>
      </w:r>
      <w:r w:rsidRPr="00730150">
        <w:rPr>
          <w:rFonts w:ascii="Marianne" w:eastAsia="Arial" w:hAnsi="Marianne" w:cs="Arial"/>
          <w:i/>
          <w:iCs/>
          <w:sz w:val="18"/>
          <w:szCs w:val="18"/>
        </w:rPr>
        <w:t xml:space="preserve"> </w:t>
      </w:r>
      <w:r w:rsidRPr="00730150">
        <w:rPr>
          <w:rFonts w:ascii="Marianne" w:hAnsi="Marianne" w:cs="Arial"/>
          <w:i/>
          <w:iCs/>
          <w:sz w:val="18"/>
          <w:szCs w:val="18"/>
        </w:rPr>
        <w:t>groupement,</w:t>
      </w:r>
      <w:r w:rsidRPr="00730150">
        <w:rPr>
          <w:rFonts w:ascii="Marianne" w:eastAsia="Arial" w:hAnsi="Marianne" w:cs="Arial"/>
          <w:i/>
          <w:iCs/>
          <w:sz w:val="18"/>
          <w:szCs w:val="18"/>
        </w:rPr>
        <w:t xml:space="preserve"> </w:t>
      </w:r>
      <w:r w:rsidRPr="00730150">
        <w:rPr>
          <w:rFonts w:ascii="Marianne" w:hAnsi="Marianne" w:cs="Arial"/>
          <w:i/>
          <w:iCs/>
          <w:sz w:val="18"/>
          <w:szCs w:val="18"/>
        </w:rPr>
        <w:t>chaque</w:t>
      </w:r>
      <w:r w:rsidRPr="00730150">
        <w:rPr>
          <w:rFonts w:ascii="Marianne" w:eastAsia="Arial" w:hAnsi="Marianne" w:cs="Arial"/>
          <w:i/>
          <w:iCs/>
          <w:sz w:val="18"/>
          <w:szCs w:val="18"/>
        </w:rPr>
        <w:t xml:space="preserve"> </w:t>
      </w:r>
      <w:r w:rsidRPr="00730150">
        <w:rPr>
          <w:rFonts w:ascii="Marianne" w:hAnsi="Marianne" w:cs="Arial"/>
          <w:i/>
          <w:iCs/>
          <w:sz w:val="18"/>
          <w:szCs w:val="18"/>
        </w:rPr>
        <w:t>membre</w:t>
      </w:r>
      <w:r w:rsidRPr="00730150">
        <w:rPr>
          <w:rFonts w:ascii="Marianne" w:eastAsia="Arial" w:hAnsi="Marianne" w:cs="Arial"/>
          <w:i/>
          <w:iCs/>
          <w:sz w:val="18"/>
          <w:szCs w:val="18"/>
        </w:rPr>
        <w:t xml:space="preserve"> </w:t>
      </w:r>
      <w:r w:rsidRPr="00730150">
        <w:rPr>
          <w:rFonts w:ascii="Marianne" w:hAnsi="Marianne" w:cs="Arial"/>
          <w:i/>
          <w:iCs/>
          <w:sz w:val="18"/>
          <w:szCs w:val="18"/>
        </w:rPr>
        <w:t>du</w:t>
      </w:r>
      <w:r w:rsidRPr="00730150">
        <w:rPr>
          <w:rFonts w:ascii="Marianne" w:eastAsia="Arial" w:hAnsi="Marianne" w:cs="Arial"/>
          <w:i/>
          <w:iCs/>
          <w:sz w:val="18"/>
          <w:szCs w:val="18"/>
        </w:rPr>
        <w:t xml:space="preserve"> </w:t>
      </w:r>
      <w:r w:rsidRPr="00730150">
        <w:rPr>
          <w:rFonts w:ascii="Marianne" w:hAnsi="Marianne" w:cs="Arial"/>
          <w:i/>
          <w:iCs/>
          <w:sz w:val="18"/>
          <w:szCs w:val="18"/>
        </w:rPr>
        <w:t>groupement</w:t>
      </w:r>
      <w:r w:rsidRPr="00730150">
        <w:rPr>
          <w:rFonts w:ascii="Marianne" w:eastAsia="Arial" w:hAnsi="Marianne" w:cs="Arial"/>
          <w:i/>
          <w:iCs/>
          <w:sz w:val="18"/>
          <w:szCs w:val="18"/>
        </w:rPr>
        <w:t xml:space="preserve"> </w:t>
      </w:r>
      <w:r w:rsidRPr="00730150">
        <w:rPr>
          <w:rFonts w:ascii="Marianne" w:hAnsi="Marianne" w:cs="Arial"/>
          <w:i/>
          <w:iCs/>
          <w:sz w:val="18"/>
          <w:szCs w:val="18"/>
        </w:rPr>
        <w:t>doit</w:t>
      </w:r>
      <w:r w:rsidRPr="00730150">
        <w:rPr>
          <w:rFonts w:ascii="Marianne" w:eastAsia="Arial" w:hAnsi="Marianne" w:cs="Arial"/>
          <w:i/>
          <w:iCs/>
          <w:sz w:val="18"/>
          <w:szCs w:val="18"/>
        </w:rPr>
        <w:t xml:space="preserve"> </w:t>
      </w:r>
      <w:r w:rsidRPr="00730150">
        <w:rPr>
          <w:rFonts w:ascii="Marianne" w:hAnsi="Marianne" w:cs="Arial"/>
          <w:i/>
          <w:iCs/>
          <w:sz w:val="18"/>
          <w:szCs w:val="18"/>
        </w:rPr>
        <w:t>fournir</w:t>
      </w:r>
      <w:r w:rsidRPr="00730150">
        <w:rPr>
          <w:rFonts w:ascii="Marianne" w:eastAsia="Arial" w:hAnsi="Marianne" w:cs="Arial"/>
          <w:i/>
          <w:iCs/>
          <w:sz w:val="18"/>
          <w:szCs w:val="18"/>
        </w:rPr>
        <w:t xml:space="preserve"> </w:t>
      </w:r>
      <w:r w:rsidRPr="00730150">
        <w:rPr>
          <w:rFonts w:ascii="Marianne" w:hAnsi="Marianne" w:cs="Arial"/>
          <w:i/>
          <w:iCs/>
          <w:sz w:val="18"/>
          <w:szCs w:val="18"/>
        </w:rPr>
        <w:t>les</w:t>
      </w:r>
      <w:r w:rsidRPr="00730150">
        <w:rPr>
          <w:rFonts w:ascii="Marianne" w:eastAsia="Arial" w:hAnsi="Marianne" w:cs="Arial"/>
          <w:i/>
          <w:iCs/>
          <w:sz w:val="18"/>
          <w:szCs w:val="18"/>
        </w:rPr>
        <w:t xml:space="preserve"> </w:t>
      </w:r>
      <w:r w:rsidRPr="00730150">
        <w:rPr>
          <w:rFonts w:ascii="Marianne" w:hAnsi="Marianne" w:cs="Arial"/>
          <w:i/>
          <w:iCs/>
          <w:sz w:val="18"/>
          <w:szCs w:val="18"/>
        </w:rPr>
        <w:t>renseignements</w:t>
      </w:r>
      <w:r w:rsidRPr="00730150">
        <w:rPr>
          <w:rFonts w:ascii="Marianne" w:eastAsia="Arial" w:hAnsi="Marianne" w:cs="Arial"/>
          <w:i/>
          <w:iCs/>
          <w:sz w:val="18"/>
          <w:szCs w:val="18"/>
        </w:rPr>
        <w:t xml:space="preserve"> </w:t>
      </w:r>
      <w:r w:rsidRPr="00730150">
        <w:rPr>
          <w:rFonts w:ascii="Marianne" w:hAnsi="Marianne" w:cs="Arial"/>
          <w:i/>
          <w:iCs/>
          <w:sz w:val="18"/>
          <w:szCs w:val="18"/>
        </w:rPr>
        <w:t>ci-dessus,</w:t>
      </w:r>
      <w:r w:rsidRPr="00730150">
        <w:rPr>
          <w:rFonts w:ascii="Marianne" w:eastAsia="Arial" w:hAnsi="Marianne" w:cs="Arial"/>
          <w:i/>
          <w:iCs/>
          <w:sz w:val="18"/>
          <w:szCs w:val="18"/>
        </w:rPr>
        <w:t xml:space="preserve"> </w:t>
      </w:r>
      <w:r w:rsidRPr="00730150">
        <w:rPr>
          <w:rFonts w:ascii="Marianne" w:hAnsi="Marianne" w:cs="Arial"/>
          <w:i/>
          <w:iCs/>
          <w:sz w:val="18"/>
          <w:szCs w:val="18"/>
        </w:rPr>
        <w:t>et</w:t>
      </w:r>
      <w:r w:rsidRPr="00730150">
        <w:rPr>
          <w:rFonts w:ascii="Marianne" w:eastAsia="Arial" w:hAnsi="Marianne" w:cs="Arial"/>
          <w:i/>
          <w:iCs/>
          <w:sz w:val="18"/>
          <w:szCs w:val="18"/>
        </w:rPr>
        <w:t xml:space="preserve"> </w:t>
      </w:r>
      <w:r w:rsidRPr="00730150">
        <w:rPr>
          <w:rFonts w:ascii="Marianne" w:hAnsi="Marianne" w:cs="Arial"/>
          <w:i/>
          <w:iCs/>
          <w:sz w:val="18"/>
          <w:szCs w:val="18"/>
        </w:rPr>
        <w:t>le</w:t>
      </w:r>
      <w:r w:rsidRPr="00730150">
        <w:rPr>
          <w:rFonts w:ascii="Marianne" w:eastAsia="Arial" w:hAnsi="Marianne" w:cs="Arial"/>
          <w:i/>
          <w:iCs/>
          <w:sz w:val="18"/>
          <w:szCs w:val="18"/>
        </w:rPr>
        <w:t xml:space="preserve"> </w:t>
      </w:r>
      <w:r w:rsidRPr="00730150">
        <w:rPr>
          <w:rFonts w:ascii="Marianne" w:hAnsi="Marianne" w:cs="Arial"/>
          <w:i/>
          <w:iCs/>
          <w:sz w:val="18"/>
          <w:szCs w:val="18"/>
        </w:rPr>
        <w:t>mandataire</w:t>
      </w:r>
      <w:r w:rsidRPr="00730150">
        <w:rPr>
          <w:rFonts w:ascii="Marianne" w:eastAsia="Arial" w:hAnsi="Marianne" w:cs="Arial"/>
          <w:i/>
          <w:iCs/>
          <w:sz w:val="18"/>
          <w:szCs w:val="18"/>
        </w:rPr>
        <w:t xml:space="preserve"> </w:t>
      </w:r>
      <w:r w:rsidRPr="00730150">
        <w:rPr>
          <w:rFonts w:ascii="Marianne" w:hAnsi="Marianne" w:cs="Arial"/>
          <w:i/>
          <w:iCs/>
          <w:sz w:val="18"/>
          <w:szCs w:val="18"/>
        </w:rPr>
        <w:t>doit</w:t>
      </w:r>
      <w:r w:rsidRPr="00730150">
        <w:rPr>
          <w:rFonts w:ascii="Marianne" w:eastAsia="Arial" w:hAnsi="Marianne" w:cs="Arial"/>
          <w:i/>
          <w:iCs/>
          <w:sz w:val="18"/>
          <w:szCs w:val="18"/>
        </w:rPr>
        <w:t xml:space="preserve"> </w:t>
      </w:r>
      <w:r w:rsidRPr="00730150">
        <w:rPr>
          <w:rFonts w:ascii="Marianne" w:hAnsi="Marianne" w:cs="Arial"/>
          <w:i/>
          <w:iCs/>
          <w:sz w:val="18"/>
          <w:szCs w:val="18"/>
        </w:rPr>
        <w:t>être</w:t>
      </w:r>
      <w:r w:rsidRPr="00730150">
        <w:rPr>
          <w:rFonts w:ascii="Marianne" w:eastAsia="Arial" w:hAnsi="Marianne" w:cs="Arial"/>
          <w:i/>
          <w:iCs/>
          <w:sz w:val="18"/>
          <w:szCs w:val="18"/>
        </w:rPr>
        <w:t xml:space="preserve"> </w:t>
      </w:r>
      <w:r w:rsidRPr="00730150">
        <w:rPr>
          <w:rFonts w:ascii="Marianne" w:hAnsi="Marianne" w:cs="Arial"/>
          <w:i/>
          <w:iCs/>
          <w:sz w:val="18"/>
          <w:szCs w:val="18"/>
        </w:rPr>
        <w:t>clairement</w:t>
      </w:r>
      <w:r w:rsidRPr="00730150">
        <w:rPr>
          <w:rFonts w:ascii="Marianne" w:eastAsia="Arial" w:hAnsi="Marianne" w:cs="Arial"/>
          <w:i/>
          <w:iCs/>
          <w:sz w:val="18"/>
          <w:szCs w:val="18"/>
        </w:rPr>
        <w:t xml:space="preserve"> </w:t>
      </w:r>
      <w:r w:rsidRPr="00730150">
        <w:rPr>
          <w:rFonts w:ascii="Marianne" w:hAnsi="Marianne" w:cs="Arial"/>
          <w:i/>
          <w:iCs/>
          <w:sz w:val="18"/>
          <w:szCs w:val="18"/>
        </w:rPr>
        <w:t>identifié.)</w:t>
      </w:r>
    </w:p>
    <w:p w14:paraId="01BA2F1C" w14:textId="77777777" w:rsidR="00DA68EE" w:rsidRPr="00730150" w:rsidRDefault="00DA68EE" w:rsidP="00DA68EE">
      <w:pPr>
        <w:jc w:val="both"/>
        <w:rPr>
          <w:rFonts w:ascii="Marianne" w:hAnsi="Marianne" w:cs="Arial"/>
          <w:sz w:val="12"/>
          <w:szCs w:val="12"/>
        </w:rPr>
      </w:pPr>
    </w:p>
    <w:p w14:paraId="5EADF25A" w14:textId="77777777" w:rsidR="00DA68EE" w:rsidRPr="00730150" w:rsidRDefault="00DA68EE" w:rsidP="00DA68EE">
      <w:pPr>
        <w:jc w:val="both"/>
        <w:rPr>
          <w:rFonts w:ascii="Marianne" w:hAnsi="Marianne" w:cs="Arial"/>
          <w:sz w:val="12"/>
          <w:szCs w:val="12"/>
        </w:rPr>
      </w:pPr>
    </w:p>
    <w:p w14:paraId="523754D7" w14:textId="77777777" w:rsidR="00DA68EE" w:rsidRPr="00730150" w:rsidRDefault="00DA68EE" w:rsidP="00DA68EE">
      <w:pPr>
        <w:pStyle w:val="Corpsdetext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0" w:right="-2"/>
        <w:rPr>
          <w:rFonts w:ascii="Marianne" w:hAnsi="Marianne"/>
          <w:sz w:val="12"/>
          <w:szCs w:val="12"/>
        </w:rPr>
      </w:pPr>
      <w:r w:rsidRPr="00730150">
        <w:rPr>
          <w:rFonts w:ascii="Marianne" w:hAnsi="Marianne" w:cs="Calibri"/>
          <w:color w:val="0000FF"/>
          <w:sz w:val="20"/>
          <w:szCs w:val="20"/>
        </w:rPr>
        <w:t>En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cas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de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groupement,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le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tableau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ci-dessus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sera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dupliqué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pour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chacun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des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co-contractants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et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sera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inséré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autant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de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fois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que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nécessaire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après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celui-ci.</w:t>
      </w:r>
    </w:p>
    <w:p w14:paraId="2FBEAD66" w14:textId="77777777" w:rsidR="00DA68EE" w:rsidRPr="00730150" w:rsidRDefault="00DA68EE" w:rsidP="00DA68EE">
      <w:pPr>
        <w:jc w:val="both"/>
        <w:rPr>
          <w:rFonts w:ascii="Marianne" w:hAnsi="Marianne"/>
          <w:sz w:val="12"/>
          <w:szCs w:val="12"/>
        </w:rPr>
      </w:pPr>
    </w:p>
    <w:p w14:paraId="410EEE1B" w14:textId="77777777" w:rsidR="00DA68EE" w:rsidRPr="00730150" w:rsidRDefault="00DA68EE" w:rsidP="00DA68EE">
      <w:pPr>
        <w:jc w:val="both"/>
        <w:rPr>
          <w:rFonts w:ascii="Marianne" w:hAnsi="Marianne" w:cs="Calibri"/>
        </w:rPr>
      </w:pPr>
      <w:r w:rsidRPr="00730150">
        <w:rPr>
          <w:rFonts w:ascii="Marianne" w:hAnsi="Marianne" w:cs="Calibri"/>
        </w:rPr>
        <w:t>*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  <w:u w:val="single"/>
        </w:rPr>
        <w:t>Article</w:t>
      </w:r>
      <w:r w:rsidRPr="00730150">
        <w:rPr>
          <w:rFonts w:ascii="Marianne" w:eastAsia="Calibri" w:hAnsi="Marianne" w:cs="Calibri"/>
          <w:u w:val="single"/>
        </w:rPr>
        <w:t xml:space="preserve"> </w:t>
      </w:r>
      <w:r w:rsidRPr="00730150">
        <w:rPr>
          <w:rFonts w:ascii="Marianne" w:hAnsi="Marianne" w:cs="Calibri"/>
          <w:u w:val="single"/>
        </w:rPr>
        <w:t>3</w:t>
      </w:r>
      <w:r w:rsidRPr="00730150">
        <w:rPr>
          <w:rFonts w:ascii="Marianne" w:eastAsia="Calibri" w:hAnsi="Marianne" w:cs="Calibri"/>
          <w:u w:val="single"/>
        </w:rPr>
        <w:t xml:space="preserve"> </w:t>
      </w:r>
      <w:r w:rsidRPr="00730150">
        <w:rPr>
          <w:rFonts w:ascii="Marianne" w:hAnsi="Marianne" w:cs="Calibri"/>
          <w:u w:val="single"/>
        </w:rPr>
        <w:t>du</w:t>
      </w:r>
      <w:r w:rsidRPr="00730150">
        <w:rPr>
          <w:rFonts w:ascii="Marianne" w:eastAsia="Calibri" w:hAnsi="Marianne" w:cs="Calibri"/>
          <w:u w:val="single"/>
        </w:rPr>
        <w:t xml:space="preserve"> </w:t>
      </w:r>
      <w:r w:rsidRPr="00730150">
        <w:rPr>
          <w:rFonts w:ascii="Marianne" w:hAnsi="Marianne" w:cs="Calibri"/>
          <w:u w:val="single"/>
        </w:rPr>
        <w:t>d</w:t>
      </w:r>
      <w:r w:rsidRPr="00730150">
        <w:rPr>
          <w:rStyle w:val="lev"/>
          <w:rFonts w:ascii="Marianne" w:hAnsi="Marianne" w:cs="Calibri"/>
          <w:b w:val="0"/>
          <w:bCs w:val="0"/>
          <w:u w:val="single"/>
        </w:rPr>
        <w:t>écret</w:t>
      </w:r>
      <w:r w:rsidRPr="00730150">
        <w:rPr>
          <w:rStyle w:val="lev"/>
          <w:rFonts w:ascii="Marianne" w:eastAsia="Calibri" w:hAnsi="Marianne" w:cs="Calibri"/>
          <w:u w:val="single"/>
        </w:rPr>
        <w:t xml:space="preserve"> </w:t>
      </w:r>
      <w:r w:rsidRPr="00730150">
        <w:rPr>
          <w:rStyle w:val="lev"/>
          <w:rFonts w:ascii="Marianne" w:hAnsi="Marianne" w:cs="Calibri"/>
          <w:u w:val="single"/>
        </w:rPr>
        <w:t>n°</w:t>
      </w:r>
      <w:r w:rsidRPr="00730150">
        <w:rPr>
          <w:rStyle w:val="lev"/>
          <w:rFonts w:ascii="Marianne" w:eastAsia="Calibri" w:hAnsi="Marianne" w:cs="Calibri"/>
          <w:u w:val="single"/>
        </w:rPr>
        <w:t xml:space="preserve"> </w:t>
      </w:r>
      <w:r w:rsidRPr="00730150">
        <w:rPr>
          <w:rStyle w:val="lev"/>
          <w:rFonts w:ascii="Marianne" w:hAnsi="Marianne" w:cs="Calibri"/>
          <w:u w:val="single"/>
        </w:rPr>
        <w:t>2008-1354</w:t>
      </w:r>
      <w:r w:rsidRPr="00730150">
        <w:rPr>
          <w:rStyle w:val="lev"/>
          <w:rFonts w:ascii="Marianne" w:eastAsia="Calibri" w:hAnsi="Marianne" w:cs="Calibri"/>
          <w:u w:val="single"/>
        </w:rPr>
        <w:t xml:space="preserve"> </w:t>
      </w:r>
      <w:r w:rsidRPr="00730150">
        <w:rPr>
          <w:rStyle w:val="lev"/>
          <w:rFonts w:ascii="Marianne" w:hAnsi="Marianne" w:cs="Calibri"/>
          <w:u w:val="single"/>
        </w:rPr>
        <w:t>du</w:t>
      </w:r>
      <w:r w:rsidRPr="00730150">
        <w:rPr>
          <w:rStyle w:val="lev"/>
          <w:rFonts w:ascii="Marianne" w:eastAsia="Calibri" w:hAnsi="Marianne" w:cs="Calibri"/>
          <w:u w:val="single"/>
        </w:rPr>
        <w:t xml:space="preserve"> </w:t>
      </w:r>
      <w:r w:rsidRPr="00730150">
        <w:rPr>
          <w:rStyle w:val="lev"/>
          <w:rFonts w:ascii="Marianne" w:hAnsi="Marianne" w:cs="Calibri"/>
          <w:u w:val="single"/>
        </w:rPr>
        <w:t>18</w:t>
      </w:r>
      <w:r w:rsidRPr="00730150">
        <w:rPr>
          <w:rStyle w:val="lev"/>
          <w:rFonts w:ascii="Marianne" w:eastAsia="Calibri" w:hAnsi="Marianne" w:cs="Calibri"/>
          <w:u w:val="single"/>
        </w:rPr>
        <w:t xml:space="preserve"> </w:t>
      </w:r>
      <w:r w:rsidRPr="00730150">
        <w:rPr>
          <w:rStyle w:val="lev"/>
          <w:rFonts w:ascii="Marianne" w:hAnsi="Marianne" w:cs="Calibri"/>
          <w:u w:val="single"/>
        </w:rPr>
        <w:t>décembre</w:t>
      </w:r>
      <w:r w:rsidRPr="00730150">
        <w:rPr>
          <w:rStyle w:val="lev"/>
          <w:rFonts w:ascii="Marianne" w:eastAsia="Calibri" w:hAnsi="Marianne" w:cs="Calibri"/>
          <w:u w:val="single"/>
        </w:rPr>
        <w:t xml:space="preserve"> </w:t>
      </w:r>
      <w:r w:rsidRPr="00730150">
        <w:rPr>
          <w:rStyle w:val="lev"/>
          <w:rFonts w:ascii="Marianne" w:hAnsi="Marianne" w:cs="Calibri"/>
          <w:u w:val="single"/>
        </w:rPr>
        <w:t>2008</w:t>
      </w:r>
      <w:r w:rsidRPr="00730150">
        <w:rPr>
          <w:rStyle w:val="lev"/>
          <w:rFonts w:ascii="Marianne" w:eastAsia="Calibri" w:hAnsi="Marianne" w:cs="Calibri"/>
          <w:u w:val="single"/>
        </w:rPr>
        <w:t xml:space="preserve"> </w:t>
      </w:r>
      <w:r w:rsidRPr="00730150">
        <w:rPr>
          <w:rStyle w:val="lev"/>
          <w:rFonts w:ascii="Marianne" w:hAnsi="Marianne" w:cs="Calibri"/>
          <w:u w:val="single"/>
        </w:rPr>
        <w:t>relatif</w:t>
      </w:r>
      <w:r w:rsidRPr="00730150">
        <w:rPr>
          <w:rStyle w:val="lev"/>
          <w:rFonts w:ascii="Marianne" w:eastAsia="Calibri" w:hAnsi="Marianne" w:cs="Calibri"/>
          <w:u w:val="single"/>
        </w:rPr>
        <w:t xml:space="preserve"> </w:t>
      </w:r>
      <w:r w:rsidRPr="00730150">
        <w:rPr>
          <w:rStyle w:val="lev"/>
          <w:rFonts w:ascii="Marianne" w:hAnsi="Marianne" w:cs="Calibri"/>
          <w:u w:val="single"/>
        </w:rPr>
        <w:t>aux</w:t>
      </w:r>
      <w:r w:rsidRPr="00730150">
        <w:rPr>
          <w:rStyle w:val="lev"/>
          <w:rFonts w:ascii="Marianne" w:eastAsia="Calibri" w:hAnsi="Marianne" w:cs="Calibri"/>
          <w:u w:val="single"/>
        </w:rPr>
        <w:t xml:space="preserve"> </w:t>
      </w:r>
      <w:r w:rsidRPr="00730150">
        <w:rPr>
          <w:rStyle w:val="lev"/>
          <w:rFonts w:ascii="Marianne" w:hAnsi="Marianne" w:cs="Calibri"/>
          <w:u w:val="single"/>
        </w:rPr>
        <w:t>critères</w:t>
      </w:r>
      <w:r w:rsidRPr="00730150">
        <w:rPr>
          <w:rStyle w:val="lev"/>
          <w:rFonts w:ascii="Marianne" w:eastAsia="Calibri" w:hAnsi="Marianne" w:cs="Calibri"/>
          <w:u w:val="single"/>
        </w:rPr>
        <w:t xml:space="preserve"> </w:t>
      </w:r>
      <w:r w:rsidRPr="00730150">
        <w:rPr>
          <w:rStyle w:val="lev"/>
          <w:rFonts w:ascii="Marianne" w:hAnsi="Marianne" w:cs="Calibri"/>
          <w:u w:val="single"/>
        </w:rPr>
        <w:t>permettant</w:t>
      </w:r>
      <w:r w:rsidRPr="00730150">
        <w:rPr>
          <w:rStyle w:val="lev"/>
          <w:rFonts w:ascii="Marianne" w:eastAsia="Calibri" w:hAnsi="Marianne" w:cs="Calibri"/>
          <w:u w:val="single"/>
        </w:rPr>
        <w:t xml:space="preserve"> </w:t>
      </w:r>
      <w:r w:rsidRPr="00730150">
        <w:rPr>
          <w:rStyle w:val="lev"/>
          <w:rFonts w:ascii="Marianne" w:hAnsi="Marianne" w:cs="Calibri"/>
          <w:u w:val="single"/>
        </w:rPr>
        <w:t>de</w:t>
      </w:r>
      <w:r w:rsidRPr="00730150">
        <w:rPr>
          <w:rStyle w:val="lev"/>
          <w:rFonts w:ascii="Marianne" w:eastAsia="Calibri" w:hAnsi="Marianne" w:cs="Calibri"/>
          <w:u w:val="single"/>
        </w:rPr>
        <w:t xml:space="preserve"> </w:t>
      </w:r>
      <w:r w:rsidRPr="00730150">
        <w:rPr>
          <w:rStyle w:val="lev"/>
          <w:rFonts w:ascii="Marianne" w:hAnsi="Marianne" w:cs="Calibri"/>
          <w:u w:val="single"/>
        </w:rPr>
        <w:t>déterminer</w:t>
      </w:r>
      <w:r w:rsidRPr="00730150">
        <w:rPr>
          <w:rStyle w:val="lev"/>
          <w:rFonts w:ascii="Marianne" w:eastAsia="Calibri" w:hAnsi="Marianne" w:cs="Calibri"/>
          <w:u w:val="single"/>
        </w:rPr>
        <w:t xml:space="preserve"> </w:t>
      </w:r>
      <w:r w:rsidRPr="00730150">
        <w:rPr>
          <w:rStyle w:val="lev"/>
          <w:rFonts w:ascii="Marianne" w:hAnsi="Marianne" w:cs="Calibri"/>
          <w:u w:val="single"/>
        </w:rPr>
        <w:t>la</w:t>
      </w:r>
      <w:r w:rsidRPr="00730150">
        <w:rPr>
          <w:rStyle w:val="lev"/>
          <w:rFonts w:ascii="Marianne" w:eastAsia="Calibri" w:hAnsi="Marianne" w:cs="Calibri"/>
          <w:u w:val="single"/>
        </w:rPr>
        <w:t xml:space="preserve"> </w:t>
      </w:r>
      <w:r w:rsidRPr="00730150">
        <w:rPr>
          <w:rStyle w:val="lev"/>
          <w:rFonts w:ascii="Marianne" w:hAnsi="Marianne" w:cs="Calibri"/>
          <w:u w:val="single"/>
        </w:rPr>
        <w:t>catégorie</w:t>
      </w:r>
      <w:r w:rsidRPr="00730150">
        <w:rPr>
          <w:rStyle w:val="lev"/>
          <w:rFonts w:ascii="Marianne" w:eastAsia="Calibri" w:hAnsi="Marianne" w:cs="Calibri"/>
          <w:u w:val="single"/>
        </w:rPr>
        <w:t xml:space="preserve"> </w:t>
      </w:r>
      <w:r w:rsidRPr="00730150">
        <w:rPr>
          <w:rStyle w:val="lev"/>
          <w:rFonts w:ascii="Marianne" w:hAnsi="Marianne" w:cs="Calibri"/>
          <w:u w:val="single"/>
        </w:rPr>
        <w:t>d'appartenance</w:t>
      </w:r>
      <w:r w:rsidRPr="00730150">
        <w:rPr>
          <w:rStyle w:val="lev"/>
          <w:rFonts w:ascii="Marianne" w:eastAsia="Calibri" w:hAnsi="Marianne" w:cs="Calibri"/>
          <w:u w:val="single"/>
        </w:rPr>
        <w:t xml:space="preserve"> </w:t>
      </w:r>
      <w:r w:rsidRPr="00730150">
        <w:rPr>
          <w:rStyle w:val="lev"/>
          <w:rFonts w:ascii="Marianne" w:hAnsi="Marianne" w:cs="Calibri"/>
          <w:u w:val="single"/>
        </w:rPr>
        <w:t>d'une</w:t>
      </w:r>
      <w:r w:rsidRPr="00730150">
        <w:rPr>
          <w:rStyle w:val="lev"/>
          <w:rFonts w:ascii="Marianne" w:eastAsia="Calibri" w:hAnsi="Marianne" w:cs="Calibri"/>
          <w:u w:val="single"/>
        </w:rPr>
        <w:t xml:space="preserve"> </w:t>
      </w:r>
      <w:r w:rsidRPr="00730150">
        <w:rPr>
          <w:rStyle w:val="lev"/>
          <w:rFonts w:ascii="Marianne" w:hAnsi="Marianne" w:cs="Calibri"/>
          <w:u w:val="single"/>
        </w:rPr>
        <w:t>entreprise</w:t>
      </w:r>
      <w:r w:rsidRPr="00730150">
        <w:rPr>
          <w:rStyle w:val="lev"/>
          <w:rFonts w:ascii="Marianne" w:eastAsia="Calibri" w:hAnsi="Marianne" w:cs="Calibri"/>
          <w:u w:val="single"/>
        </w:rPr>
        <w:t xml:space="preserve"> </w:t>
      </w:r>
      <w:r w:rsidRPr="00730150">
        <w:rPr>
          <w:rStyle w:val="lev"/>
          <w:rFonts w:ascii="Marianne" w:hAnsi="Marianne" w:cs="Calibri"/>
          <w:u w:val="single"/>
        </w:rPr>
        <w:t>pour</w:t>
      </w:r>
      <w:r w:rsidRPr="00730150">
        <w:rPr>
          <w:rStyle w:val="lev"/>
          <w:rFonts w:ascii="Marianne" w:eastAsia="Calibri" w:hAnsi="Marianne" w:cs="Calibri"/>
          <w:u w:val="single"/>
        </w:rPr>
        <w:t xml:space="preserve"> </w:t>
      </w:r>
      <w:r w:rsidRPr="00730150">
        <w:rPr>
          <w:rStyle w:val="lev"/>
          <w:rFonts w:ascii="Marianne" w:hAnsi="Marianne" w:cs="Calibri"/>
          <w:u w:val="single"/>
        </w:rPr>
        <w:t>les</w:t>
      </w:r>
      <w:r w:rsidRPr="00730150">
        <w:rPr>
          <w:rStyle w:val="lev"/>
          <w:rFonts w:ascii="Marianne" w:eastAsia="Calibri" w:hAnsi="Marianne" w:cs="Calibri"/>
          <w:u w:val="single"/>
        </w:rPr>
        <w:t xml:space="preserve"> </w:t>
      </w:r>
      <w:r w:rsidRPr="00730150">
        <w:rPr>
          <w:rStyle w:val="lev"/>
          <w:rFonts w:ascii="Marianne" w:hAnsi="Marianne" w:cs="Calibri"/>
          <w:u w:val="single"/>
        </w:rPr>
        <w:t>besoins</w:t>
      </w:r>
      <w:r w:rsidRPr="00730150">
        <w:rPr>
          <w:rStyle w:val="lev"/>
          <w:rFonts w:ascii="Marianne" w:eastAsia="Calibri" w:hAnsi="Marianne" w:cs="Calibri"/>
          <w:u w:val="single"/>
        </w:rPr>
        <w:t xml:space="preserve"> </w:t>
      </w:r>
      <w:r w:rsidRPr="00730150">
        <w:rPr>
          <w:rStyle w:val="lev"/>
          <w:rFonts w:ascii="Marianne" w:hAnsi="Marianne" w:cs="Calibri"/>
          <w:u w:val="single"/>
        </w:rPr>
        <w:t>de</w:t>
      </w:r>
      <w:r w:rsidRPr="00730150">
        <w:rPr>
          <w:rStyle w:val="lev"/>
          <w:rFonts w:ascii="Marianne" w:eastAsia="Calibri" w:hAnsi="Marianne" w:cs="Calibri"/>
          <w:u w:val="single"/>
        </w:rPr>
        <w:t xml:space="preserve"> </w:t>
      </w:r>
      <w:r w:rsidRPr="00730150">
        <w:rPr>
          <w:rStyle w:val="lev"/>
          <w:rFonts w:ascii="Marianne" w:hAnsi="Marianne" w:cs="Calibri"/>
          <w:u w:val="single"/>
        </w:rPr>
        <w:t>l'analyse</w:t>
      </w:r>
      <w:r w:rsidRPr="00730150">
        <w:rPr>
          <w:rStyle w:val="lev"/>
          <w:rFonts w:ascii="Marianne" w:eastAsia="Calibri" w:hAnsi="Marianne" w:cs="Calibri"/>
          <w:u w:val="single"/>
        </w:rPr>
        <w:t xml:space="preserve"> </w:t>
      </w:r>
      <w:r w:rsidRPr="00730150">
        <w:rPr>
          <w:rStyle w:val="lev"/>
          <w:rFonts w:ascii="Marianne" w:hAnsi="Marianne" w:cs="Calibri"/>
          <w:u w:val="single"/>
        </w:rPr>
        <w:t>statistique</w:t>
      </w:r>
      <w:r w:rsidRPr="00730150">
        <w:rPr>
          <w:rStyle w:val="lev"/>
          <w:rFonts w:ascii="Marianne" w:eastAsia="Calibri" w:hAnsi="Marianne" w:cs="Calibri"/>
          <w:u w:val="single"/>
        </w:rPr>
        <w:t xml:space="preserve"> </w:t>
      </w:r>
      <w:r w:rsidRPr="00730150">
        <w:rPr>
          <w:rStyle w:val="lev"/>
          <w:rFonts w:ascii="Marianne" w:hAnsi="Marianne" w:cs="Calibri"/>
          <w:u w:val="single"/>
        </w:rPr>
        <w:t>et</w:t>
      </w:r>
      <w:r w:rsidRPr="00730150">
        <w:rPr>
          <w:rStyle w:val="lev"/>
          <w:rFonts w:ascii="Marianne" w:eastAsia="Calibri" w:hAnsi="Marianne" w:cs="Calibri"/>
          <w:u w:val="single"/>
        </w:rPr>
        <w:t xml:space="preserve"> </w:t>
      </w:r>
      <w:r w:rsidRPr="00730150">
        <w:rPr>
          <w:rStyle w:val="lev"/>
          <w:rFonts w:ascii="Marianne" w:hAnsi="Marianne" w:cs="Calibri"/>
          <w:u w:val="single"/>
        </w:rPr>
        <w:t>économique</w:t>
      </w:r>
      <w:r w:rsidRPr="00730150">
        <w:rPr>
          <w:rFonts w:ascii="Marianne" w:eastAsia="Calibri" w:hAnsi="Marianne" w:cs="Calibri"/>
          <w:u w:val="single"/>
        </w:rPr>
        <w:t xml:space="preserve"> </w:t>
      </w:r>
    </w:p>
    <w:p w14:paraId="74D169A8" w14:textId="77777777" w:rsidR="00DA68EE" w:rsidRPr="00730150" w:rsidRDefault="00DA68EE" w:rsidP="00DA68EE">
      <w:pPr>
        <w:jc w:val="both"/>
        <w:rPr>
          <w:rFonts w:ascii="Marianne" w:hAnsi="Marianne" w:cs="Calibri"/>
        </w:rPr>
      </w:pPr>
      <w:r w:rsidRPr="00730150">
        <w:rPr>
          <w:rFonts w:ascii="Marianne" w:hAnsi="Marianne" w:cs="Calibri"/>
        </w:rPr>
        <w:t>La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catégorie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des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microentreprises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est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constituée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des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entreprises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qui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:</w:t>
      </w:r>
    </w:p>
    <w:p w14:paraId="20CF48CB" w14:textId="77777777" w:rsidR="00DA68EE" w:rsidRPr="00730150" w:rsidRDefault="00DA68EE" w:rsidP="00DA68EE">
      <w:pPr>
        <w:widowControl w:val="0"/>
        <w:numPr>
          <w:ilvl w:val="0"/>
          <w:numId w:val="2"/>
        </w:numPr>
        <w:tabs>
          <w:tab w:val="clear" w:pos="927"/>
          <w:tab w:val="num" w:pos="720"/>
        </w:tabs>
        <w:ind w:left="720"/>
        <w:jc w:val="both"/>
        <w:rPr>
          <w:rFonts w:ascii="Marianne" w:hAnsi="Marianne" w:cs="Calibri"/>
        </w:rPr>
      </w:pPr>
      <w:proofErr w:type="gramStart"/>
      <w:r w:rsidRPr="00730150">
        <w:rPr>
          <w:rFonts w:ascii="Marianne" w:hAnsi="Marianne" w:cs="Calibri"/>
        </w:rPr>
        <w:t>d'une</w:t>
      </w:r>
      <w:proofErr w:type="gramEnd"/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part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occupent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moins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de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10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personnes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;</w:t>
      </w:r>
    </w:p>
    <w:p w14:paraId="4B2869D7" w14:textId="77777777" w:rsidR="00DA68EE" w:rsidRPr="00730150" w:rsidRDefault="00DA68EE" w:rsidP="00DA68EE">
      <w:pPr>
        <w:widowControl w:val="0"/>
        <w:numPr>
          <w:ilvl w:val="0"/>
          <w:numId w:val="2"/>
        </w:numPr>
        <w:tabs>
          <w:tab w:val="clear" w:pos="927"/>
          <w:tab w:val="num" w:pos="720"/>
        </w:tabs>
        <w:ind w:left="720"/>
        <w:jc w:val="both"/>
        <w:rPr>
          <w:rFonts w:ascii="Marianne" w:hAnsi="Marianne" w:cs="Calibri"/>
        </w:rPr>
      </w:pPr>
      <w:proofErr w:type="gramStart"/>
      <w:r w:rsidRPr="00730150">
        <w:rPr>
          <w:rFonts w:ascii="Marianne" w:hAnsi="Marianne" w:cs="Calibri"/>
        </w:rPr>
        <w:t>d'autre</w:t>
      </w:r>
      <w:proofErr w:type="gramEnd"/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part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ont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un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chiffre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d'affaires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annuel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ou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un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total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de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bilan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n'excédant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pas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2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millions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d'euros.</w:t>
      </w:r>
    </w:p>
    <w:p w14:paraId="68712BA1" w14:textId="77777777" w:rsidR="00DA68EE" w:rsidRPr="00730150" w:rsidRDefault="00DA68EE" w:rsidP="00DA68EE">
      <w:pPr>
        <w:jc w:val="both"/>
        <w:rPr>
          <w:rFonts w:ascii="Marianne" w:hAnsi="Marianne" w:cs="Calibri"/>
        </w:rPr>
      </w:pPr>
      <w:r w:rsidRPr="00730150">
        <w:rPr>
          <w:rFonts w:ascii="Marianne" w:hAnsi="Marianne" w:cs="Calibri"/>
        </w:rPr>
        <w:t>La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catégorie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des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petites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et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moyennes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entreprises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(PME)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est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constituée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des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entreprises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qui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:</w:t>
      </w:r>
    </w:p>
    <w:p w14:paraId="58A3A71D" w14:textId="77777777" w:rsidR="00DA68EE" w:rsidRPr="00730150" w:rsidRDefault="00DA68EE" w:rsidP="00DA68EE">
      <w:pPr>
        <w:widowControl w:val="0"/>
        <w:numPr>
          <w:ilvl w:val="0"/>
          <w:numId w:val="3"/>
        </w:numPr>
        <w:tabs>
          <w:tab w:val="clear" w:pos="786"/>
          <w:tab w:val="num" w:pos="720"/>
        </w:tabs>
        <w:ind w:left="720"/>
        <w:jc w:val="both"/>
        <w:rPr>
          <w:rFonts w:ascii="Marianne" w:hAnsi="Marianne" w:cs="Calibri"/>
        </w:rPr>
      </w:pPr>
      <w:proofErr w:type="gramStart"/>
      <w:r w:rsidRPr="00730150">
        <w:rPr>
          <w:rFonts w:ascii="Marianne" w:hAnsi="Marianne" w:cs="Calibri"/>
        </w:rPr>
        <w:t>d'une</w:t>
      </w:r>
      <w:proofErr w:type="gramEnd"/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part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occupent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moins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de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250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personnes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;</w:t>
      </w:r>
    </w:p>
    <w:p w14:paraId="194EE565" w14:textId="77777777" w:rsidR="00DA68EE" w:rsidRPr="00730150" w:rsidRDefault="00DA68EE" w:rsidP="00DA68EE">
      <w:pPr>
        <w:widowControl w:val="0"/>
        <w:numPr>
          <w:ilvl w:val="0"/>
          <w:numId w:val="3"/>
        </w:numPr>
        <w:tabs>
          <w:tab w:val="clear" w:pos="786"/>
          <w:tab w:val="num" w:pos="720"/>
        </w:tabs>
        <w:ind w:left="720"/>
        <w:jc w:val="both"/>
        <w:rPr>
          <w:rFonts w:ascii="Marianne" w:eastAsia="Calibri" w:hAnsi="Marianne" w:cs="Calibri"/>
        </w:rPr>
      </w:pPr>
      <w:proofErr w:type="gramStart"/>
      <w:r w:rsidRPr="00730150">
        <w:rPr>
          <w:rFonts w:ascii="Marianne" w:hAnsi="Marianne" w:cs="Calibri"/>
        </w:rPr>
        <w:t>d'autre</w:t>
      </w:r>
      <w:proofErr w:type="gramEnd"/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part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ont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un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chiffre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d'affaires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annuel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n'excédant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pas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50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millions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d'euros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ou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un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total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de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bilan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n'excédant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pas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43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millions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d'euros.</w:t>
      </w:r>
    </w:p>
    <w:p w14:paraId="02C30FB7" w14:textId="77777777" w:rsidR="00DA68EE" w:rsidRPr="00730150" w:rsidRDefault="00DA68EE" w:rsidP="00DA68EE">
      <w:pPr>
        <w:widowControl w:val="0"/>
        <w:numPr>
          <w:ilvl w:val="0"/>
          <w:numId w:val="3"/>
        </w:numPr>
        <w:tabs>
          <w:tab w:val="clear" w:pos="786"/>
          <w:tab w:val="num" w:pos="720"/>
        </w:tabs>
        <w:ind w:left="720"/>
        <w:jc w:val="both"/>
        <w:rPr>
          <w:rFonts w:ascii="Marianne" w:hAnsi="Marianne" w:cs="Calibri"/>
        </w:rPr>
      </w:pPr>
      <w:proofErr w:type="gramStart"/>
      <w:r w:rsidRPr="00730150">
        <w:rPr>
          <w:rFonts w:ascii="Marianne" w:eastAsia="Calibri" w:hAnsi="Marianne" w:cs="Calibri"/>
        </w:rPr>
        <w:t>et</w:t>
      </w:r>
      <w:proofErr w:type="gramEnd"/>
      <w:r w:rsidRPr="00730150">
        <w:rPr>
          <w:rFonts w:ascii="Marianne" w:eastAsia="Calibri" w:hAnsi="Marianne" w:cs="Calibri"/>
        </w:rPr>
        <w:t xml:space="preserve"> dont le capital n'est pas détenu à plus de 50% par une ETI ou une GE (précision apportée sur la base de la définition utilisée par l'INSEE et le Service des achats de l'État)</w:t>
      </w:r>
    </w:p>
    <w:p w14:paraId="103E7F8E" w14:textId="77777777" w:rsidR="00DA68EE" w:rsidRPr="00730150" w:rsidRDefault="00DA68EE" w:rsidP="00DA68EE">
      <w:pPr>
        <w:jc w:val="both"/>
        <w:rPr>
          <w:rFonts w:ascii="Marianne" w:hAnsi="Marianne" w:cs="Calibri"/>
        </w:rPr>
      </w:pPr>
      <w:r w:rsidRPr="00730150">
        <w:rPr>
          <w:rFonts w:ascii="Marianne" w:hAnsi="Marianne" w:cs="Calibri"/>
        </w:rPr>
        <w:lastRenderedPageBreak/>
        <w:t>La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catégorie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des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entreprises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de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taille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intermédiaire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(ETI)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est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constituée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des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entreprises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qui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n'appartiennent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pas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à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la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catégorie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des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petites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et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moyennes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entreprises,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et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qui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:</w:t>
      </w:r>
    </w:p>
    <w:p w14:paraId="48B0142C" w14:textId="77777777" w:rsidR="00DA68EE" w:rsidRPr="00730150" w:rsidRDefault="00DA68EE" w:rsidP="00DA68EE">
      <w:pPr>
        <w:widowControl w:val="0"/>
        <w:numPr>
          <w:ilvl w:val="0"/>
          <w:numId w:val="7"/>
        </w:numPr>
        <w:jc w:val="both"/>
        <w:rPr>
          <w:rFonts w:ascii="Marianne" w:hAnsi="Marianne" w:cs="Calibri"/>
        </w:rPr>
      </w:pPr>
      <w:proofErr w:type="gramStart"/>
      <w:r w:rsidRPr="00730150">
        <w:rPr>
          <w:rFonts w:ascii="Marianne" w:hAnsi="Marianne" w:cs="Calibri"/>
        </w:rPr>
        <w:t>d'une</w:t>
      </w:r>
      <w:proofErr w:type="gramEnd"/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part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occupent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moins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de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5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000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personnes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;</w:t>
      </w:r>
    </w:p>
    <w:p w14:paraId="2602C58F" w14:textId="77777777" w:rsidR="00DA68EE" w:rsidRPr="00730150" w:rsidRDefault="00DA68EE" w:rsidP="00DA68EE">
      <w:pPr>
        <w:widowControl w:val="0"/>
        <w:numPr>
          <w:ilvl w:val="0"/>
          <w:numId w:val="7"/>
        </w:numPr>
        <w:jc w:val="both"/>
        <w:rPr>
          <w:rFonts w:ascii="Marianne" w:hAnsi="Marianne" w:cs="Calibri"/>
        </w:rPr>
      </w:pPr>
      <w:proofErr w:type="gramStart"/>
      <w:r w:rsidRPr="00730150">
        <w:rPr>
          <w:rFonts w:ascii="Marianne" w:hAnsi="Marianne" w:cs="Calibri"/>
        </w:rPr>
        <w:t>d'autre</w:t>
      </w:r>
      <w:proofErr w:type="gramEnd"/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part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ont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un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chiffre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d'affaires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annuel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n'excédant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pas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1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500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millions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d'euros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ou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un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total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de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bilan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n'excédant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pas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2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000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millions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d'euros.</w:t>
      </w:r>
    </w:p>
    <w:p w14:paraId="5361D62A" w14:textId="77777777" w:rsidR="00DA68EE" w:rsidRPr="00730150" w:rsidRDefault="00DA68EE" w:rsidP="00DA68EE">
      <w:pPr>
        <w:jc w:val="both"/>
        <w:rPr>
          <w:rFonts w:ascii="Marianne" w:eastAsia="Calibri" w:hAnsi="Marianne" w:cs="Calibri"/>
        </w:rPr>
      </w:pPr>
      <w:r w:rsidRPr="00730150">
        <w:rPr>
          <w:rFonts w:ascii="Marianne" w:hAnsi="Marianne" w:cs="Calibri"/>
        </w:rPr>
        <w:t>La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catégorie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des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grandes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entreprises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(GE)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est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constituée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des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entreprises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qui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ne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sont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pas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classées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dans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les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catégories</w:t>
      </w:r>
      <w:r w:rsidRPr="00730150">
        <w:rPr>
          <w:rFonts w:ascii="Marianne" w:eastAsia="Calibri" w:hAnsi="Marianne" w:cs="Calibri"/>
        </w:rPr>
        <w:t xml:space="preserve"> </w:t>
      </w:r>
      <w:r w:rsidRPr="00730150">
        <w:rPr>
          <w:rFonts w:ascii="Marianne" w:hAnsi="Marianne" w:cs="Calibri"/>
        </w:rPr>
        <w:t>précédentes.</w:t>
      </w:r>
      <w:r w:rsidRPr="00730150">
        <w:rPr>
          <w:rFonts w:ascii="Marianne" w:eastAsia="Calibri" w:hAnsi="Marianne" w:cs="Calibri"/>
        </w:rPr>
        <w:t xml:space="preserve"> </w:t>
      </w:r>
    </w:p>
    <w:p w14:paraId="6B61F394" w14:textId="77777777" w:rsidR="00DA68EE" w:rsidRPr="00730150" w:rsidRDefault="00DA68EE" w:rsidP="00DA68EE">
      <w:pPr>
        <w:jc w:val="both"/>
        <w:rPr>
          <w:rFonts w:ascii="Marianne" w:hAnsi="Marianne" w:cs="Arial"/>
          <w:sz w:val="16"/>
          <w:szCs w:val="16"/>
        </w:rPr>
      </w:pPr>
    </w:p>
    <w:p w14:paraId="27CA6B4E" w14:textId="77777777" w:rsidR="00582130" w:rsidRPr="00730150" w:rsidRDefault="00582130" w:rsidP="00DA68EE">
      <w:pPr>
        <w:jc w:val="both"/>
        <w:rPr>
          <w:rFonts w:ascii="Marianne" w:hAnsi="Marianne" w:cs="Arial"/>
          <w:sz w:val="16"/>
          <w:szCs w:val="16"/>
        </w:rPr>
      </w:pPr>
    </w:p>
    <w:p w14:paraId="1B83509A" w14:textId="77777777" w:rsidR="00582130" w:rsidRPr="00730150" w:rsidRDefault="00582130" w:rsidP="00DA68EE">
      <w:pPr>
        <w:jc w:val="both"/>
        <w:rPr>
          <w:rFonts w:ascii="Marianne" w:hAnsi="Marianne" w:cs="Arial"/>
          <w:sz w:val="16"/>
          <w:szCs w:val="16"/>
        </w:rPr>
      </w:pPr>
    </w:p>
    <w:p w14:paraId="17B7DF71" w14:textId="77777777" w:rsidR="00582130" w:rsidRPr="00730150" w:rsidRDefault="00582130" w:rsidP="00DA68EE">
      <w:pPr>
        <w:jc w:val="both"/>
        <w:rPr>
          <w:rFonts w:ascii="Marianne" w:hAnsi="Marianne" w:cs="Arial"/>
          <w:sz w:val="16"/>
          <w:szCs w:val="16"/>
        </w:rPr>
      </w:pPr>
    </w:p>
    <w:p w14:paraId="0403AE13" w14:textId="77777777" w:rsidR="00582130" w:rsidRPr="00730150" w:rsidRDefault="00582130" w:rsidP="00DA68EE">
      <w:pPr>
        <w:jc w:val="both"/>
        <w:rPr>
          <w:rFonts w:ascii="Marianne" w:hAnsi="Marianne" w:cs="Arial"/>
          <w:sz w:val="16"/>
          <w:szCs w:val="16"/>
        </w:rPr>
      </w:pPr>
    </w:p>
    <w:p w14:paraId="1C39AEF9" w14:textId="77777777" w:rsidR="00DA68EE" w:rsidRPr="00730150" w:rsidRDefault="00DA68EE" w:rsidP="00DA68EE">
      <w:pPr>
        <w:jc w:val="both"/>
        <w:rPr>
          <w:rFonts w:ascii="Marianne" w:hAnsi="Marianne" w:cs="Arial"/>
          <w:sz w:val="16"/>
          <w:szCs w:val="16"/>
        </w:rPr>
      </w:pPr>
    </w:p>
    <w:p w14:paraId="6BFA5667" w14:textId="77777777" w:rsidR="00DA68EE" w:rsidRPr="00730150" w:rsidRDefault="00DA68EE" w:rsidP="00DA68EE">
      <w:pPr>
        <w:jc w:val="both"/>
        <w:rPr>
          <w:rFonts w:ascii="Marianne" w:hAnsi="Marianne" w:cs="Arial"/>
        </w:rPr>
      </w:pPr>
      <w:r w:rsidRPr="00730150">
        <w:rPr>
          <w:rFonts w:ascii="Marianne" w:eastAsia="Wingdings" w:hAnsi="Marianne" w:cs="Wingdings"/>
          <w:b/>
          <w:bCs/>
          <w:color w:val="00CCCC"/>
        </w:rPr>
        <w:t></w:t>
      </w:r>
      <w:r w:rsidRPr="00730150">
        <w:rPr>
          <w:rFonts w:ascii="Marianne" w:eastAsia="Arial" w:hAnsi="Marianne" w:cs="Arial"/>
          <w:b/>
          <w:bCs/>
        </w:rPr>
        <w:t xml:space="preserve"> </w:t>
      </w:r>
      <w:r w:rsidRPr="00730150">
        <w:rPr>
          <w:rFonts w:ascii="Marianne" w:hAnsi="Marianne" w:cs="Arial"/>
          <w:b/>
          <w:bCs/>
        </w:rPr>
        <w:t>Engagement</w:t>
      </w:r>
      <w:r w:rsidRPr="00730150">
        <w:rPr>
          <w:rFonts w:ascii="Marianne" w:eastAsia="Arial" w:hAnsi="Marianne" w:cs="Arial"/>
          <w:b/>
          <w:bCs/>
        </w:rPr>
        <w:t xml:space="preserve"> </w:t>
      </w:r>
      <w:r w:rsidRPr="00730150">
        <w:rPr>
          <w:rFonts w:ascii="Marianne" w:hAnsi="Marianne" w:cs="Arial"/>
          <w:b/>
          <w:bCs/>
        </w:rPr>
        <w:t>du</w:t>
      </w:r>
      <w:r w:rsidRPr="00730150">
        <w:rPr>
          <w:rFonts w:ascii="Marianne" w:eastAsia="Arial" w:hAnsi="Marianne" w:cs="Arial"/>
          <w:b/>
          <w:bCs/>
        </w:rPr>
        <w:t xml:space="preserve"> titulaire </w:t>
      </w:r>
      <w:r w:rsidRPr="00730150">
        <w:rPr>
          <w:rFonts w:ascii="Marianne" w:hAnsi="Marianne" w:cs="Arial"/>
          <w:b/>
          <w:bCs/>
        </w:rPr>
        <w:t>:</w:t>
      </w:r>
    </w:p>
    <w:p w14:paraId="7DD1A659" w14:textId="77777777" w:rsidR="00DA68EE" w:rsidRPr="00730150" w:rsidRDefault="00DA68EE" w:rsidP="00DA68EE">
      <w:pPr>
        <w:jc w:val="both"/>
        <w:rPr>
          <w:rFonts w:ascii="Marianne" w:hAnsi="Marianne" w:cs="Arial"/>
        </w:rPr>
      </w:pPr>
    </w:p>
    <w:p w14:paraId="6EE7AB20" w14:textId="77777777" w:rsidR="00DA68EE" w:rsidRPr="00730150" w:rsidRDefault="00DA68EE" w:rsidP="00DA68EE">
      <w:pPr>
        <w:jc w:val="both"/>
        <w:rPr>
          <w:rFonts w:ascii="Marianne" w:hAnsi="Marianne"/>
        </w:rPr>
      </w:pPr>
      <w:r w:rsidRPr="00730150">
        <w:rPr>
          <w:rFonts w:ascii="Marianne" w:hAnsi="Marianne" w:cs="Arial"/>
        </w:rPr>
        <w:t>Après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avoir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pris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connaissance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des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pièces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constitutives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du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marché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public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(cf.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Rubrique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A),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et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conformément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à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leurs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clauses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et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stipulations,</w:t>
      </w:r>
    </w:p>
    <w:p w14:paraId="489CE223" w14:textId="77777777" w:rsidR="00DA68EE" w:rsidRPr="00730150" w:rsidRDefault="00DA68EE" w:rsidP="00DA68EE">
      <w:pPr>
        <w:jc w:val="both"/>
        <w:rPr>
          <w:rFonts w:ascii="Marianne" w:hAnsi="Marianne"/>
        </w:rPr>
      </w:pPr>
    </w:p>
    <w:bookmarkStart w:id="10" w:name="__Fieldmark__5027_1826569480"/>
    <w:p w14:paraId="459C27C4" w14:textId="77777777" w:rsidR="00DA68EE" w:rsidRPr="00730150" w:rsidRDefault="00DA68EE" w:rsidP="00DA68EE">
      <w:pPr>
        <w:ind w:left="280"/>
        <w:jc w:val="both"/>
        <w:rPr>
          <w:rFonts w:ascii="Marianne" w:hAnsi="Marianne" w:cs="Arial"/>
        </w:rPr>
      </w:pPr>
      <w:r w:rsidRPr="00730150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30150">
        <w:rPr>
          <w:rFonts w:ascii="Marianne" w:hAnsi="Marianne"/>
        </w:rPr>
        <w:instrText xml:space="preserve"> </w:instrText>
      </w:r>
      <w:r w:rsidR="00F339FF" w:rsidRPr="00730150">
        <w:rPr>
          <w:rFonts w:ascii="Marianne" w:hAnsi="Marianne"/>
        </w:rPr>
        <w:instrText>FORMCHECKBOX</w:instrText>
      </w:r>
      <w:r w:rsidRPr="00730150">
        <w:rPr>
          <w:rFonts w:ascii="Marianne" w:hAnsi="Marianne"/>
        </w:rPr>
        <w:instrText xml:space="preserve"> </w:instrText>
      </w:r>
      <w:r w:rsidR="00730150" w:rsidRPr="00730150">
        <w:rPr>
          <w:rFonts w:ascii="Marianne" w:hAnsi="Marianne"/>
        </w:rPr>
      </w:r>
      <w:r w:rsidR="00730150" w:rsidRPr="00730150">
        <w:rPr>
          <w:rFonts w:ascii="Marianne" w:hAnsi="Marianne"/>
        </w:rPr>
        <w:fldChar w:fldCharType="separate"/>
      </w:r>
      <w:r w:rsidRPr="00730150">
        <w:rPr>
          <w:rFonts w:ascii="Marianne" w:hAnsi="Marianne"/>
        </w:rPr>
        <w:fldChar w:fldCharType="end"/>
      </w:r>
      <w:bookmarkEnd w:id="10"/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Le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signataire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s</w:t>
      </w:r>
      <w:r w:rsidRPr="00730150">
        <w:rPr>
          <w:rFonts w:ascii="Marianne" w:eastAsia="Arial" w:hAnsi="Marianne" w:cs="Arial"/>
        </w:rPr>
        <w:t>’</w:t>
      </w:r>
      <w:r w:rsidRPr="00730150">
        <w:rPr>
          <w:rFonts w:ascii="Marianne" w:hAnsi="Marianne" w:cs="Arial"/>
        </w:rPr>
        <w:t>engage,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sur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la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base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de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son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offre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et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pour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son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propre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compte ;</w:t>
      </w:r>
    </w:p>
    <w:p w14:paraId="12AE55E2" w14:textId="77777777" w:rsidR="00DA68EE" w:rsidRPr="00730150" w:rsidRDefault="00DA68EE" w:rsidP="00DA68EE">
      <w:pPr>
        <w:ind w:left="280"/>
        <w:jc w:val="both"/>
        <w:rPr>
          <w:rFonts w:ascii="Marianne" w:hAnsi="Marianne" w:cs="Arial"/>
        </w:rPr>
      </w:pPr>
    </w:p>
    <w:bookmarkStart w:id="11" w:name="__Fieldmark__5028_1826569480"/>
    <w:p w14:paraId="4521841C" w14:textId="77777777" w:rsidR="00DA68EE" w:rsidRPr="00730150" w:rsidRDefault="00DA68EE" w:rsidP="00DA68EE">
      <w:pPr>
        <w:ind w:left="280"/>
        <w:jc w:val="both"/>
        <w:rPr>
          <w:rFonts w:ascii="Marianne" w:hAnsi="Marianne" w:cs="Arial"/>
        </w:rPr>
      </w:pPr>
      <w:r w:rsidRPr="00730150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30150">
        <w:rPr>
          <w:rFonts w:ascii="Marianne" w:hAnsi="Marianne"/>
        </w:rPr>
        <w:instrText xml:space="preserve"> </w:instrText>
      </w:r>
      <w:r w:rsidR="00F339FF" w:rsidRPr="00730150">
        <w:rPr>
          <w:rFonts w:ascii="Marianne" w:hAnsi="Marianne"/>
        </w:rPr>
        <w:instrText>FORMCHECKBOX</w:instrText>
      </w:r>
      <w:r w:rsidRPr="00730150">
        <w:rPr>
          <w:rFonts w:ascii="Marianne" w:hAnsi="Marianne"/>
        </w:rPr>
        <w:instrText xml:space="preserve"> </w:instrText>
      </w:r>
      <w:r w:rsidR="00730150" w:rsidRPr="00730150">
        <w:rPr>
          <w:rFonts w:ascii="Marianne" w:hAnsi="Marianne"/>
        </w:rPr>
      </w:r>
      <w:r w:rsidR="00730150" w:rsidRPr="00730150">
        <w:rPr>
          <w:rFonts w:ascii="Marianne" w:hAnsi="Marianne"/>
        </w:rPr>
        <w:fldChar w:fldCharType="separate"/>
      </w:r>
      <w:r w:rsidRPr="00730150">
        <w:rPr>
          <w:rFonts w:ascii="Marianne" w:hAnsi="Marianne"/>
        </w:rPr>
        <w:fldChar w:fldCharType="end"/>
      </w:r>
      <w:bookmarkEnd w:id="11"/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Le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signataire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engage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la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société</w:t>
      </w:r>
      <w:r w:rsidRPr="00730150">
        <w:rPr>
          <w:rFonts w:ascii="Marianne" w:eastAsia="Arial" w:hAnsi="Marianne" w:cs="Arial"/>
        </w:rPr>
        <w:t xml:space="preserve"> ……………………… </w:t>
      </w:r>
      <w:r w:rsidRPr="00730150">
        <w:rPr>
          <w:rFonts w:ascii="Marianne" w:hAnsi="Marianne" w:cs="Arial"/>
        </w:rPr>
        <w:t>sur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la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base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de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son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offre ;</w:t>
      </w:r>
    </w:p>
    <w:p w14:paraId="31D60B2D" w14:textId="77777777" w:rsidR="00DA68EE" w:rsidRPr="00730150" w:rsidRDefault="00DA68EE" w:rsidP="00DA68EE">
      <w:pPr>
        <w:ind w:left="280"/>
        <w:jc w:val="both"/>
        <w:rPr>
          <w:rFonts w:ascii="Marianne" w:hAnsi="Marianne" w:cs="Arial"/>
        </w:rPr>
      </w:pPr>
    </w:p>
    <w:bookmarkStart w:id="12" w:name="__Fieldmark__5029_1826569480"/>
    <w:p w14:paraId="7B77917D" w14:textId="77777777" w:rsidR="00DA68EE" w:rsidRPr="00730150" w:rsidRDefault="00DA68EE" w:rsidP="00DA68EE">
      <w:pPr>
        <w:ind w:left="280"/>
        <w:jc w:val="both"/>
        <w:rPr>
          <w:rFonts w:ascii="Marianne" w:hAnsi="Marianne" w:cs="Arial"/>
        </w:rPr>
      </w:pPr>
      <w:r w:rsidRPr="00730150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30150">
        <w:rPr>
          <w:rFonts w:ascii="Marianne" w:hAnsi="Marianne"/>
        </w:rPr>
        <w:instrText xml:space="preserve"> </w:instrText>
      </w:r>
      <w:r w:rsidR="00F339FF" w:rsidRPr="00730150">
        <w:rPr>
          <w:rFonts w:ascii="Marianne" w:hAnsi="Marianne"/>
        </w:rPr>
        <w:instrText>FORMCHECKBOX</w:instrText>
      </w:r>
      <w:r w:rsidRPr="00730150">
        <w:rPr>
          <w:rFonts w:ascii="Marianne" w:hAnsi="Marianne"/>
        </w:rPr>
        <w:instrText xml:space="preserve"> </w:instrText>
      </w:r>
      <w:r w:rsidR="00730150" w:rsidRPr="00730150">
        <w:rPr>
          <w:rFonts w:ascii="Marianne" w:hAnsi="Marianne"/>
        </w:rPr>
      </w:r>
      <w:r w:rsidR="00730150" w:rsidRPr="00730150">
        <w:rPr>
          <w:rFonts w:ascii="Marianne" w:hAnsi="Marianne"/>
        </w:rPr>
        <w:fldChar w:fldCharType="separate"/>
      </w:r>
      <w:r w:rsidRPr="00730150">
        <w:rPr>
          <w:rFonts w:ascii="Marianne" w:hAnsi="Marianne"/>
        </w:rPr>
        <w:fldChar w:fldCharType="end"/>
      </w:r>
      <w:bookmarkEnd w:id="12"/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L</w:t>
      </w:r>
      <w:r w:rsidRPr="00730150">
        <w:rPr>
          <w:rFonts w:ascii="Marianne" w:eastAsia="Arial" w:hAnsi="Marianne" w:cs="Arial"/>
        </w:rPr>
        <w:t>’</w:t>
      </w:r>
      <w:r w:rsidRPr="00730150">
        <w:rPr>
          <w:rFonts w:ascii="Marianne" w:hAnsi="Marianne" w:cs="Arial"/>
        </w:rPr>
        <w:t>ensemble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des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membres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du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groupement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s</w:t>
      </w:r>
      <w:r w:rsidRPr="00730150">
        <w:rPr>
          <w:rFonts w:ascii="Marianne" w:eastAsia="Arial" w:hAnsi="Marianne" w:cs="Arial"/>
        </w:rPr>
        <w:t>’</w:t>
      </w:r>
      <w:r w:rsidRPr="00730150">
        <w:rPr>
          <w:rFonts w:ascii="Marianne" w:hAnsi="Marianne" w:cs="Arial"/>
        </w:rPr>
        <w:t>engagent,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sur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la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base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de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l</w:t>
      </w:r>
      <w:r w:rsidRPr="00730150">
        <w:rPr>
          <w:rFonts w:ascii="Marianne" w:eastAsia="Arial" w:hAnsi="Marianne" w:cs="Arial"/>
        </w:rPr>
        <w:t>’</w:t>
      </w:r>
      <w:r w:rsidRPr="00730150">
        <w:rPr>
          <w:rFonts w:ascii="Marianne" w:hAnsi="Marianne" w:cs="Arial"/>
        </w:rPr>
        <w:t>offre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du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groupement ;</w:t>
      </w:r>
    </w:p>
    <w:p w14:paraId="351567F0" w14:textId="77777777" w:rsidR="00DA68EE" w:rsidRPr="00730150" w:rsidRDefault="00DA68EE" w:rsidP="00DA68EE">
      <w:pPr>
        <w:jc w:val="both"/>
        <w:rPr>
          <w:rFonts w:ascii="Marianne" w:hAnsi="Marianne" w:cs="Arial"/>
        </w:rPr>
      </w:pPr>
    </w:p>
    <w:p w14:paraId="11414206" w14:textId="77777777" w:rsidR="00DA68EE" w:rsidRPr="00730150" w:rsidRDefault="00DA68EE" w:rsidP="00DA68EE">
      <w:pPr>
        <w:jc w:val="both"/>
        <w:rPr>
          <w:rFonts w:ascii="Marianne" w:hAnsi="Marianne" w:cs="Arial"/>
        </w:rPr>
      </w:pPr>
      <w:proofErr w:type="gramStart"/>
      <w:r w:rsidRPr="00730150">
        <w:rPr>
          <w:rFonts w:ascii="Marianne" w:hAnsi="Marianne" w:cs="Arial"/>
        </w:rPr>
        <w:t>à</w:t>
      </w:r>
      <w:proofErr w:type="gramEnd"/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livrer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les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fournitures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demandées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ou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à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exécuter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les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prestations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demandées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aux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prix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indiqués</w:t>
      </w:r>
      <w:r w:rsidRPr="00730150">
        <w:rPr>
          <w:rFonts w:ascii="Marianne" w:eastAsia="Arial" w:hAnsi="Marianne" w:cs="Arial"/>
        </w:rPr>
        <w:t xml:space="preserve"> d</w:t>
      </w:r>
      <w:r w:rsidRPr="00730150">
        <w:rPr>
          <w:rFonts w:ascii="Marianne" w:hAnsi="Marianne" w:cs="Arial"/>
        </w:rPr>
        <w:t>ans l’annexe financière jointe au présent document.</w:t>
      </w:r>
    </w:p>
    <w:p w14:paraId="0F8E9FDF" w14:textId="77777777" w:rsidR="00477D14" w:rsidRPr="00730150" w:rsidRDefault="00477D14" w:rsidP="00B32B7D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</w:p>
    <w:p w14:paraId="6D97F09F" w14:textId="77777777" w:rsidR="00DA68EE" w:rsidRPr="00730150" w:rsidRDefault="00DA68EE" w:rsidP="00DA68EE">
      <w:pPr>
        <w:pStyle w:val="fcasegauche"/>
        <w:tabs>
          <w:tab w:val="left" w:pos="851"/>
        </w:tabs>
        <w:spacing w:after="0"/>
        <w:ind w:left="0" w:firstLine="0"/>
        <w:rPr>
          <w:rFonts w:ascii="Marianne" w:hAnsi="Marianne" w:cs="Arial"/>
        </w:rPr>
      </w:pPr>
    </w:p>
    <w:p w14:paraId="78F6EFF4" w14:textId="77777777" w:rsidR="009B1CD0" w:rsidRPr="00730150" w:rsidRDefault="009B1CD0" w:rsidP="00DA68EE">
      <w:pPr>
        <w:pStyle w:val="fcasegauche"/>
        <w:tabs>
          <w:tab w:val="left" w:pos="851"/>
        </w:tabs>
        <w:spacing w:after="0"/>
        <w:ind w:left="0" w:firstLine="0"/>
        <w:rPr>
          <w:rFonts w:ascii="Marianne" w:hAnsi="Marianne" w:cs="Arial"/>
        </w:rPr>
      </w:pPr>
      <w:r w:rsidRPr="00730150">
        <w:rPr>
          <w:rFonts w:ascii="Marianne" w:hAnsi="Marianne" w:cs="Arial"/>
          <w:b/>
          <w:sz w:val="22"/>
          <w:szCs w:val="22"/>
        </w:rPr>
        <w:t xml:space="preserve">B2 </w:t>
      </w:r>
      <w:r w:rsidR="0021797C" w:rsidRPr="00730150">
        <w:rPr>
          <w:rFonts w:ascii="Marianne" w:hAnsi="Marianne" w:cs="Arial"/>
          <w:b/>
          <w:sz w:val="22"/>
          <w:szCs w:val="22"/>
        </w:rPr>
        <w:t>–</w:t>
      </w:r>
      <w:r w:rsidRPr="00730150">
        <w:rPr>
          <w:rFonts w:ascii="Marianne" w:hAnsi="Marianne" w:cs="Arial"/>
          <w:b/>
          <w:sz w:val="22"/>
          <w:szCs w:val="22"/>
        </w:rPr>
        <w:t xml:space="preserve"> </w:t>
      </w:r>
      <w:r w:rsidR="0021797C" w:rsidRPr="00730150">
        <w:rPr>
          <w:rFonts w:ascii="Marianne" w:hAnsi="Marianne" w:cs="Arial"/>
          <w:b/>
          <w:sz w:val="22"/>
          <w:szCs w:val="22"/>
        </w:rPr>
        <w:t>Nature du groupement et</w:t>
      </w:r>
      <w:r w:rsidR="00036500" w:rsidRPr="00730150">
        <w:rPr>
          <w:rFonts w:ascii="Marianne" w:hAnsi="Marianne" w:cs="Arial"/>
          <w:b/>
          <w:sz w:val="22"/>
          <w:szCs w:val="22"/>
        </w:rPr>
        <w:t>,</w:t>
      </w:r>
      <w:r w:rsidR="0021797C" w:rsidRPr="00730150">
        <w:rPr>
          <w:rFonts w:ascii="Marianne" w:hAnsi="Marianne" w:cs="Arial"/>
          <w:b/>
          <w:sz w:val="22"/>
          <w:szCs w:val="22"/>
        </w:rPr>
        <w:t xml:space="preserve"> </w:t>
      </w:r>
      <w:r w:rsidR="00036500" w:rsidRPr="00730150">
        <w:rPr>
          <w:rFonts w:ascii="Marianne" w:hAnsi="Marianne" w:cs="Arial"/>
          <w:b/>
          <w:sz w:val="22"/>
          <w:szCs w:val="22"/>
        </w:rPr>
        <w:t>en cas de groupement conjoint,</w:t>
      </w:r>
      <w:r w:rsidR="00036500" w:rsidRPr="00730150" w:rsidDel="0021797C">
        <w:rPr>
          <w:rFonts w:ascii="Marianne" w:hAnsi="Marianne" w:cs="Arial"/>
          <w:b/>
          <w:sz w:val="22"/>
          <w:szCs w:val="22"/>
        </w:rPr>
        <w:t xml:space="preserve"> </w:t>
      </w:r>
      <w:r w:rsidR="0021797C" w:rsidRPr="00730150">
        <w:rPr>
          <w:rFonts w:ascii="Marianne" w:hAnsi="Marianne" w:cs="Arial"/>
          <w:b/>
          <w:sz w:val="22"/>
          <w:szCs w:val="22"/>
        </w:rPr>
        <w:t>r</w:t>
      </w:r>
      <w:r w:rsidRPr="00730150">
        <w:rPr>
          <w:rFonts w:ascii="Marianne" w:hAnsi="Marianne" w:cs="Arial"/>
          <w:b/>
          <w:sz w:val="22"/>
          <w:szCs w:val="22"/>
        </w:rPr>
        <w:t>épartition des prestations</w:t>
      </w:r>
    </w:p>
    <w:p w14:paraId="34606EEF" w14:textId="77777777" w:rsidR="00354C04" w:rsidRPr="00730150" w:rsidRDefault="00354C04" w:rsidP="00B32B7D">
      <w:pPr>
        <w:pStyle w:val="fcase1ertab"/>
        <w:tabs>
          <w:tab w:val="left" w:pos="851"/>
        </w:tabs>
        <w:rPr>
          <w:rFonts w:ascii="Marianne" w:hAnsi="Marianne" w:cs="Arial"/>
        </w:rPr>
      </w:pPr>
      <w:r w:rsidRPr="00730150">
        <w:rPr>
          <w:rFonts w:ascii="Marianne" w:hAnsi="Marianne" w:cs="Arial"/>
          <w:i/>
          <w:iCs/>
          <w:sz w:val="18"/>
          <w:szCs w:val="18"/>
        </w:rPr>
        <w:t>(</w:t>
      </w:r>
      <w:r w:rsidR="00840934" w:rsidRPr="00730150">
        <w:rPr>
          <w:rFonts w:ascii="Marianne" w:hAnsi="Marianne" w:cs="Arial"/>
          <w:i/>
          <w:iCs/>
          <w:sz w:val="18"/>
          <w:szCs w:val="18"/>
        </w:rPr>
        <w:t>En</w:t>
      </w:r>
      <w:r w:rsidRPr="00730150">
        <w:rPr>
          <w:rFonts w:ascii="Marianne" w:hAnsi="Marianne" w:cs="Arial"/>
          <w:i/>
          <w:iCs/>
          <w:sz w:val="18"/>
          <w:szCs w:val="18"/>
        </w:rPr>
        <w:t xml:space="preserve"> cas de groupement d’opérateurs économiques.)</w:t>
      </w:r>
    </w:p>
    <w:p w14:paraId="728C9413" w14:textId="77777777" w:rsidR="00036500" w:rsidRPr="00730150" w:rsidRDefault="00036500" w:rsidP="00B32B7D">
      <w:pPr>
        <w:tabs>
          <w:tab w:val="left" w:pos="851"/>
          <w:tab w:val="left" w:pos="6237"/>
        </w:tabs>
        <w:rPr>
          <w:rFonts w:ascii="Marianne" w:hAnsi="Marianne" w:cs="Arial"/>
          <w:i/>
          <w:iCs/>
          <w:sz w:val="18"/>
          <w:szCs w:val="18"/>
        </w:rPr>
      </w:pPr>
    </w:p>
    <w:p w14:paraId="16198129" w14:textId="77777777" w:rsidR="0021797C" w:rsidRPr="00730150" w:rsidRDefault="0021797C" w:rsidP="009B45B9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  <w:r w:rsidRPr="00730150">
        <w:rPr>
          <w:rFonts w:ascii="Marianne" w:hAnsi="Marianne" w:cs="Arial"/>
        </w:rPr>
        <w:t xml:space="preserve">Pour l’exécution du marché </w:t>
      </w:r>
      <w:r w:rsidR="00D90A00" w:rsidRPr="00730150">
        <w:rPr>
          <w:rFonts w:ascii="Marianne" w:hAnsi="Marianne" w:cs="Arial"/>
        </w:rPr>
        <w:t>public</w:t>
      </w:r>
      <w:r w:rsidRPr="00730150">
        <w:rPr>
          <w:rFonts w:ascii="Marianne" w:hAnsi="Marianne" w:cs="Arial"/>
        </w:rPr>
        <w:t xml:space="preserve">, le groupement </w:t>
      </w:r>
      <w:r w:rsidR="00036500" w:rsidRPr="00730150">
        <w:rPr>
          <w:rFonts w:ascii="Marianne" w:hAnsi="Marianne" w:cs="Arial"/>
        </w:rPr>
        <w:t>d’opérateurs économiques est</w:t>
      </w:r>
      <w:r w:rsidRPr="00730150">
        <w:rPr>
          <w:rFonts w:ascii="Marianne" w:hAnsi="Marianne" w:cs="Arial"/>
        </w:rPr>
        <w:t> :</w:t>
      </w:r>
    </w:p>
    <w:p w14:paraId="6B7CB6DE" w14:textId="77777777" w:rsidR="00036500" w:rsidRPr="00730150" w:rsidRDefault="00036500" w:rsidP="009B45B9">
      <w:pPr>
        <w:pStyle w:val="fcase1ertab"/>
        <w:tabs>
          <w:tab w:val="left" w:pos="851"/>
        </w:tabs>
        <w:rPr>
          <w:rFonts w:ascii="Marianne" w:hAnsi="Marianne" w:cs="Arial"/>
        </w:rPr>
      </w:pPr>
      <w:r w:rsidRPr="00730150">
        <w:rPr>
          <w:rFonts w:ascii="Marianne" w:hAnsi="Marianne" w:cs="Arial"/>
          <w:i/>
          <w:iCs/>
          <w:sz w:val="18"/>
          <w:szCs w:val="18"/>
        </w:rPr>
        <w:t>(Cocher la case correspondante.)</w:t>
      </w:r>
    </w:p>
    <w:p w14:paraId="2A804C99" w14:textId="77777777" w:rsidR="00354C04" w:rsidRPr="00730150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Marianne" w:hAnsi="Marianne" w:cs="Arial"/>
        </w:rPr>
      </w:pPr>
      <w:r w:rsidRPr="00730150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150">
        <w:rPr>
          <w:rFonts w:ascii="Marianne" w:hAnsi="Marianne"/>
        </w:rPr>
        <w:instrText xml:space="preserve"> </w:instrText>
      </w:r>
      <w:r w:rsidR="00F339FF" w:rsidRPr="00730150">
        <w:rPr>
          <w:rFonts w:ascii="Marianne" w:hAnsi="Marianne"/>
        </w:rPr>
        <w:instrText>FORMCHECKBOX</w:instrText>
      </w:r>
      <w:r w:rsidRPr="00730150">
        <w:rPr>
          <w:rFonts w:ascii="Marianne" w:hAnsi="Marianne"/>
        </w:rPr>
        <w:instrText xml:space="preserve"> </w:instrText>
      </w:r>
      <w:r w:rsidR="00730150" w:rsidRPr="00730150">
        <w:rPr>
          <w:rFonts w:ascii="Marianne" w:hAnsi="Marianne"/>
        </w:rPr>
      </w:r>
      <w:r w:rsidR="00730150" w:rsidRPr="00730150">
        <w:rPr>
          <w:rFonts w:ascii="Marianne" w:hAnsi="Marianne"/>
        </w:rPr>
        <w:fldChar w:fldCharType="separate"/>
      </w:r>
      <w:r w:rsidRPr="00730150">
        <w:rPr>
          <w:rFonts w:ascii="Marianne" w:hAnsi="Marianne"/>
        </w:rPr>
        <w:fldChar w:fldCharType="end"/>
      </w:r>
      <w:r w:rsidRPr="00730150">
        <w:rPr>
          <w:rFonts w:ascii="Marianne" w:hAnsi="Marianne" w:cs="Arial"/>
          <w:i/>
          <w:iCs/>
        </w:rPr>
        <w:t xml:space="preserve"> </w:t>
      </w:r>
      <w:proofErr w:type="gramStart"/>
      <w:r w:rsidRPr="00730150">
        <w:rPr>
          <w:rFonts w:ascii="Marianne" w:hAnsi="Marianne" w:cs="Arial"/>
        </w:rPr>
        <w:t>conjoint</w:t>
      </w:r>
      <w:proofErr w:type="gramEnd"/>
      <w:r w:rsidRPr="00730150">
        <w:rPr>
          <w:rFonts w:ascii="Marianne" w:hAnsi="Marianne" w:cs="Arial"/>
        </w:rPr>
        <w:tab/>
      </w:r>
      <w:r w:rsidRPr="00730150">
        <w:rPr>
          <w:rFonts w:ascii="Marianne" w:hAnsi="Marianne" w:cs="Arial"/>
        </w:rPr>
        <w:tab/>
        <w:t>OU</w:t>
      </w:r>
      <w:r w:rsidRPr="00730150">
        <w:rPr>
          <w:rFonts w:ascii="Marianne" w:hAnsi="Marianne" w:cs="Arial"/>
        </w:rPr>
        <w:tab/>
      </w:r>
      <w:r w:rsidRPr="00730150">
        <w:rPr>
          <w:rFonts w:ascii="Marianne" w:hAnsi="Marianne" w:cs="Arial"/>
        </w:rPr>
        <w:tab/>
      </w:r>
      <w:r w:rsidRPr="00730150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150">
        <w:rPr>
          <w:rFonts w:ascii="Marianne" w:hAnsi="Marianne"/>
        </w:rPr>
        <w:instrText xml:space="preserve"> </w:instrText>
      </w:r>
      <w:r w:rsidR="00F339FF" w:rsidRPr="00730150">
        <w:rPr>
          <w:rFonts w:ascii="Marianne" w:hAnsi="Marianne"/>
        </w:rPr>
        <w:instrText>FORMCHECKBOX</w:instrText>
      </w:r>
      <w:r w:rsidRPr="00730150">
        <w:rPr>
          <w:rFonts w:ascii="Marianne" w:hAnsi="Marianne"/>
        </w:rPr>
        <w:instrText xml:space="preserve"> </w:instrText>
      </w:r>
      <w:r w:rsidR="00730150" w:rsidRPr="00730150">
        <w:rPr>
          <w:rFonts w:ascii="Marianne" w:hAnsi="Marianne"/>
        </w:rPr>
      </w:r>
      <w:r w:rsidR="00730150" w:rsidRPr="00730150">
        <w:rPr>
          <w:rFonts w:ascii="Marianne" w:hAnsi="Marianne"/>
        </w:rPr>
        <w:fldChar w:fldCharType="separate"/>
      </w:r>
      <w:r w:rsidRPr="00730150">
        <w:rPr>
          <w:rFonts w:ascii="Marianne" w:hAnsi="Marianne"/>
        </w:rPr>
        <w:fldChar w:fldCharType="end"/>
      </w:r>
      <w:r w:rsidRPr="00730150">
        <w:rPr>
          <w:rFonts w:ascii="Marianne" w:hAnsi="Marianne" w:cs="Arial"/>
          <w:iCs/>
        </w:rPr>
        <w:t xml:space="preserve"> </w:t>
      </w:r>
      <w:r w:rsidRPr="00730150">
        <w:rPr>
          <w:rFonts w:ascii="Marianne" w:hAnsi="Marianne" w:cs="Arial"/>
        </w:rPr>
        <w:t>solidaire</w:t>
      </w:r>
    </w:p>
    <w:p w14:paraId="17075D6E" w14:textId="77777777" w:rsidR="009B1CD0" w:rsidRPr="00730150" w:rsidRDefault="009B1CD0" w:rsidP="006C4338">
      <w:pPr>
        <w:tabs>
          <w:tab w:val="left" w:pos="851"/>
        </w:tabs>
        <w:spacing w:before="120"/>
        <w:jc w:val="both"/>
        <w:rPr>
          <w:rFonts w:ascii="Marianne" w:hAnsi="Marianne" w:cs="Arial"/>
          <w:i/>
          <w:iCs/>
          <w:sz w:val="18"/>
          <w:szCs w:val="18"/>
        </w:rPr>
      </w:pPr>
      <w:r w:rsidRPr="00730150">
        <w:rPr>
          <w:rFonts w:ascii="Marianne" w:hAnsi="Marianne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14:paraId="10980241" w14:textId="77777777" w:rsidR="008148FB" w:rsidRPr="00730150" w:rsidRDefault="008148FB" w:rsidP="006C4338">
      <w:pPr>
        <w:tabs>
          <w:tab w:val="left" w:pos="851"/>
        </w:tabs>
        <w:spacing w:before="120"/>
        <w:jc w:val="both"/>
        <w:rPr>
          <w:rFonts w:ascii="Marianne" w:hAnsi="Marianne" w:cs="Arial"/>
          <w:b/>
          <w:bCs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267"/>
        <w:gridCol w:w="4111"/>
        <w:gridCol w:w="3158"/>
      </w:tblGrid>
      <w:tr w:rsidR="009B1CD0" w:rsidRPr="00730150" w14:paraId="7BA96778" w14:textId="77777777" w:rsidTr="00B32B7D">
        <w:trPr>
          <w:trHeight w:val="442"/>
        </w:trPr>
        <w:tc>
          <w:tcPr>
            <w:tcW w:w="3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B416B" w14:textId="77777777" w:rsidR="009B1CD0" w:rsidRPr="00730150" w:rsidRDefault="009B1CD0" w:rsidP="006F3DF9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  <w:r w:rsidRPr="00730150">
              <w:rPr>
                <w:rFonts w:ascii="Marianne" w:hAnsi="Marianne" w:cs="Arial"/>
                <w:b/>
              </w:rPr>
              <w:t xml:space="preserve">Désignation des membres </w:t>
            </w:r>
          </w:p>
          <w:p w14:paraId="09297C7E" w14:textId="77777777" w:rsidR="009B1CD0" w:rsidRPr="00730150" w:rsidRDefault="009B1CD0" w:rsidP="005846FB">
            <w:pPr>
              <w:tabs>
                <w:tab w:val="left" w:pos="851"/>
              </w:tabs>
              <w:jc w:val="center"/>
              <w:rPr>
                <w:rFonts w:ascii="Marianne" w:hAnsi="Marianne"/>
                <w:b/>
              </w:rPr>
            </w:pPr>
            <w:proofErr w:type="gramStart"/>
            <w:r w:rsidRPr="00730150">
              <w:rPr>
                <w:rFonts w:ascii="Marianne" w:hAnsi="Marianne" w:cs="Arial"/>
                <w:b/>
              </w:rPr>
              <w:t>du</w:t>
            </w:r>
            <w:proofErr w:type="gramEnd"/>
            <w:r w:rsidRPr="00730150">
              <w:rPr>
                <w:rFonts w:ascii="Marianne" w:hAnsi="Marianne" w:cs="Arial"/>
                <w:b/>
              </w:rPr>
              <w:t xml:space="preserve"> groupement conjoint</w:t>
            </w:r>
          </w:p>
        </w:tc>
        <w:tc>
          <w:tcPr>
            <w:tcW w:w="7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9A05A" w14:textId="77777777" w:rsidR="009B1CD0" w:rsidRPr="00730150" w:rsidRDefault="009B1CD0" w:rsidP="00B32B7D">
            <w:pPr>
              <w:pStyle w:val="Titre5"/>
              <w:tabs>
                <w:tab w:val="left" w:pos="851"/>
              </w:tabs>
              <w:ind w:left="1008" w:hanging="1008"/>
              <w:jc w:val="center"/>
              <w:rPr>
                <w:rFonts w:ascii="Marianne" w:hAnsi="Marianne"/>
                <w:b/>
              </w:rPr>
            </w:pPr>
            <w:r w:rsidRPr="00730150">
              <w:rPr>
                <w:rFonts w:ascii="Marianne" w:hAnsi="Marianne"/>
                <w:b/>
                <w:i w:val="0"/>
                <w:sz w:val="20"/>
              </w:rPr>
              <w:t>Prestations exécutées par les membres</w:t>
            </w:r>
            <w:r w:rsidR="008148FB" w:rsidRPr="00730150">
              <w:rPr>
                <w:rFonts w:ascii="Marianne" w:hAnsi="Marianne"/>
                <w:b/>
                <w:i w:val="0"/>
                <w:sz w:val="20"/>
              </w:rPr>
              <w:t xml:space="preserve"> </w:t>
            </w:r>
            <w:r w:rsidRPr="00730150">
              <w:rPr>
                <w:rFonts w:ascii="Marianne" w:hAnsi="Marianne"/>
                <w:b/>
                <w:i w:val="0"/>
                <w:sz w:val="20"/>
              </w:rPr>
              <w:t>du groupement conjoint</w:t>
            </w:r>
          </w:p>
        </w:tc>
      </w:tr>
      <w:tr w:rsidR="009B1CD0" w:rsidRPr="00730150" w14:paraId="6BFC8444" w14:textId="77777777" w:rsidTr="00B32B7D">
        <w:trPr>
          <w:trHeight w:val="451"/>
        </w:trPr>
        <w:tc>
          <w:tcPr>
            <w:tcW w:w="3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F37170" w14:textId="77777777" w:rsidR="009B1CD0" w:rsidRPr="00730150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Marianne" w:hAnsi="Marianne" w:cs="Arial"/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539F7F" w14:textId="77777777" w:rsidR="009B1CD0" w:rsidRPr="00730150" w:rsidRDefault="009B1CD0" w:rsidP="009B45B9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  <w:r w:rsidRPr="00730150">
              <w:rPr>
                <w:rFonts w:ascii="Marianne" w:hAnsi="Marianne" w:cs="Arial"/>
                <w:b/>
              </w:rPr>
              <w:t>Nature de la prestation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1A7B64" w14:textId="77777777" w:rsidR="009B1CD0" w:rsidRPr="00730150" w:rsidRDefault="009B1CD0" w:rsidP="00B32B7D">
            <w:pPr>
              <w:tabs>
                <w:tab w:val="left" w:pos="851"/>
              </w:tabs>
              <w:jc w:val="center"/>
              <w:rPr>
                <w:rFonts w:ascii="Marianne" w:hAnsi="Marianne" w:cs="Arial"/>
              </w:rPr>
            </w:pPr>
            <w:r w:rsidRPr="00730150">
              <w:rPr>
                <w:rFonts w:ascii="Marianne" w:hAnsi="Marianne" w:cs="Arial"/>
                <w:b/>
              </w:rPr>
              <w:t>Montant HT de la prestation</w:t>
            </w:r>
          </w:p>
        </w:tc>
      </w:tr>
      <w:tr w:rsidR="009B1CD0" w:rsidRPr="00730150" w14:paraId="32F40F28" w14:textId="77777777" w:rsidTr="00B32B7D">
        <w:trPr>
          <w:trHeight w:val="43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16B15D8" w14:textId="77777777" w:rsidR="009B1CD0" w:rsidRPr="0073015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431E41A" w14:textId="77777777" w:rsidR="009B1CD0" w:rsidRPr="0073015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9086ABF" w14:textId="77777777" w:rsidR="009B1CD0" w:rsidRPr="0073015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</w:tr>
      <w:tr w:rsidR="009B1CD0" w:rsidRPr="00730150" w14:paraId="3AF88734" w14:textId="77777777" w:rsidTr="00B32B7D">
        <w:trPr>
          <w:trHeight w:val="433"/>
        </w:trPr>
        <w:tc>
          <w:tcPr>
            <w:tcW w:w="3267" w:type="dxa"/>
            <w:tcBorders>
              <w:left w:val="single" w:sz="4" w:space="0" w:color="000000"/>
            </w:tcBorders>
            <w:shd w:val="clear" w:color="auto" w:fill="auto"/>
          </w:tcPr>
          <w:p w14:paraId="57F64F57" w14:textId="77777777" w:rsidR="009B1CD0" w:rsidRPr="0073015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4111" w:type="dxa"/>
            <w:tcBorders>
              <w:left w:val="single" w:sz="4" w:space="0" w:color="000000"/>
            </w:tcBorders>
            <w:shd w:val="clear" w:color="auto" w:fill="auto"/>
          </w:tcPr>
          <w:p w14:paraId="1F4EA655" w14:textId="77777777" w:rsidR="009B1CD0" w:rsidRPr="0073015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315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4FC9AC" w14:textId="77777777" w:rsidR="009B1CD0" w:rsidRPr="0073015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</w:tr>
      <w:tr w:rsidR="009B1CD0" w:rsidRPr="00730150" w14:paraId="03285A00" w14:textId="77777777" w:rsidTr="00DA68EE">
        <w:trPr>
          <w:trHeight w:val="2090"/>
        </w:trPr>
        <w:tc>
          <w:tcPr>
            <w:tcW w:w="32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B67A6D0" w14:textId="77777777" w:rsidR="009B1CD0" w:rsidRPr="0073015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2775A00" w14:textId="77777777" w:rsidR="009B1CD0" w:rsidRPr="0073015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3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7C45CC9" w14:textId="77777777" w:rsidR="009B1CD0" w:rsidRPr="0073015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</w:tr>
    </w:tbl>
    <w:p w14:paraId="3E116759" w14:textId="77777777" w:rsidR="009B1CD0" w:rsidRPr="00730150" w:rsidRDefault="009B1CD0" w:rsidP="006C4338">
      <w:pPr>
        <w:tabs>
          <w:tab w:val="left" w:pos="851"/>
          <w:tab w:val="left" w:pos="6237"/>
        </w:tabs>
        <w:rPr>
          <w:rFonts w:ascii="Marianne" w:hAnsi="Marianne"/>
        </w:rPr>
      </w:pPr>
    </w:p>
    <w:p w14:paraId="3CB6A7C3" w14:textId="77777777" w:rsidR="009B1CD0" w:rsidRPr="0073015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Marianne" w:hAnsi="Marianne" w:cs="Arial"/>
          <w:bCs/>
          <w:iCs/>
        </w:rPr>
      </w:pPr>
    </w:p>
    <w:p w14:paraId="464EB9EF" w14:textId="77777777" w:rsidR="009B1CD0" w:rsidRPr="00730150" w:rsidRDefault="009B1CD0" w:rsidP="006F3DF9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i/>
          <w:sz w:val="18"/>
          <w:szCs w:val="18"/>
        </w:rPr>
      </w:pPr>
      <w:r w:rsidRPr="00730150">
        <w:rPr>
          <w:rFonts w:ascii="Marianne" w:hAnsi="Marianne" w:cs="Arial"/>
          <w:b/>
          <w:sz w:val="22"/>
          <w:szCs w:val="22"/>
        </w:rPr>
        <w:t>B3 - Compte (s) à créditer</w:t>
      </w:r>
    </w:p>
    <w:p w14:paraId="553FD459" w14:textId="77777777" w:rsidR="009B1CD0" w:rsidRPr="0073015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Marianne" w:hAnsi="Marianne" w:cs="Arial"/>
          <w:b/>
        </w:rPr>
      </w:pPr>
      <w:r w:rsidRPr="00730150">
        <w:rPr>
          <w:rFonts w:ascii="Marianne" w:hAnsi="Marianne" w:cs="Arial"/>
          <w:i/>
          <w:sz w:val="18"/>
          <w:szCs w:val="18"/>
        </w:rPr>
        <w:t>(Joindre un ou des relevé(s) d’identité bancaire ou postal.)</w:t>
      </w:r>
    </w:p>
    <w:p w14:paraId="0CC241F6" w14:textId="77777777" w:rsidR="008860A8" w:rsidRPr="00730150" w:rsidRDefault="008860A8" w:rsidP="008860A8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W w:w="1049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20"/>
        <w:gridCol w:w="7370"/>
      </w:tblGrid>
      <w:tr w:rsidR="008860A8" w:rsidRPr="00730150" w14:paraId="3DD845C5" w14:textId="77777777" w:rsidTr="00B32B7D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935DD" w14:textId="77777777" w:rsidR="008860A8" w:rsidRPr="00730150" w:rsidRDefault="008860A8" w:rsidP="00ED0366">
            <w:pPr>
              <w:snapToGrid w:val="0"/>
              <w:jc w:val="both"/>
              <w:rPr>
                <w:rFonts w:ascii="Marianne" w:hAnsi="Marianne"/>
              </w:rPr>
            </w:pPr>
            <w:r w:rsidRPr="00730150">
              <w:rPr>
                <w:rFonts w:ascii="Marianne" w:hAnsi="Marianne" w:cs="Arial"/>
              </w:rPr>
              <w:t>Titulaire du compte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41B4D" w14:textId="77777777" w:rsidR="008860A8" w:rsidRPr="00730150" w:rsidRDefault="008860A8" w:rsidP="00ED0366">
            <w:pPr>
              <w:pStyle w:val="Contenudetableau"/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8860A8" w:rsidRPr="00730150" w14:paraId="56F3FCF6" w14:textId="77777777" w:rsidTr="00B32B7D"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F96684" w14:textId="77777777" w:rsidR="008860A8" w:rsidRPr="00730150" w:rsidRDefault="008860A8" w:rsidP="00ED0366">
            <w:pPr>
              <w:snapToGrid w:val="0"/>
              <w:jc w:val="both"/>
              <w:rPr>
                <w:rFonts w:ascii="Marianne" w:hAnsi="Marianne"/>
              </w:rPr>
            </w:pPr>
            <w:r w:rsidRPr="00730150">
              <w:rPr>
                <w:rFonts w:ascii="Marianne" w:hAnsi="Marianne" w:cs="Arial"/>
              </w:rPr>
              <w:t>Nom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de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l</w:t>
            </w:r>
            <w:r w:rsidRPr="00730150">
              <w:rPr>
                <w:rFonts w:ascii="Marianne" w:eastAsia="Arial" w:hAnsi="Marianne" w:cs="Arial"/>
              </w:rPr>
              <w:t>’</w:t>
            </w:r>
            <w:r w:rsidRPr="00730150">
              <w:rPr>
                <w:rFonts w:ascii="Marianne" w:hAnsi="Marianne" w:cs="Arial"/>
              </w:rPr>
              <w:t>établissement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bancaire</w:t>
            </w:r>
          </w:p>
        </w:tc>
        <w:tc>
          <w:tcPr>
            <w:tcW w:w="7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EA885" w14:textId="77777777" w:rsidR="008860A8" w:rsidRPr="00730150" w:rsidRDefault="008860A8" w:rsidP="00ED0366">
            <w:pPr>
              <w:pStyle w:val="Contenudetableau"/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8860A8" w:rsidRPr="00730150" w14:paraId="17114F87" w14:textId="77777777" w:rsidTr="00B32B7D"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3C52F0" w14:textId="77777777" w:rsidR="008860A8" w:rsidRPr="00730150" w:rsidRDefault="008860A8" w:rsidP="00ED0366">
            <w:pPr>
              <w:snapToGrid w:val="0"/>
              <w:jc w:val="both"/>
              <w:rPr>
                <w:rFonts w:ascii="Marianne" w:hAnsi="Marianne"/>
              </w:rPr>
            </w:pPr>
            <w:r w:rsidRPr="00730150">
              <w:rPr>
                <w:rFonts w:ascii="Marianne" w:hAnsi="Marianne" w:cs="Arial"/>
              </w:rPr>
              <w:t>Numéro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de</w:t>
            </w:r>
            <w:r w:rsidRPr="00730150">
              <w:rPr>
                <w:rFonts w:ascii="Marianne" w:eastAsia="Arial" w:hAnsi="Marianne" w:cs="Arial"/>
              </w:rPr>
              <w:t xml:space="preserve"> </w:t>
            </w:r>
            <w:r w:rsidRPr="00730150">
              <w:rPr>
                <w:rFonts w:ascii="Marianne" w:hAnsi="Marianne" w:cs="Arial"/>
              </w:rPr>
              <w:t>compte</w:t>
            </w:r>
          </w:p>
        </w:tc>
        <w:tc>
          <w:tcPr>
            <w:tcW w:w="7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6BEC4" w14:textId="77777777" w:rsidR="008860A8" w:rsidRPr="00730150" w:rsidRDefault="008860A8" w:rsidP="00ED0366">
            <w:pPr>
              <w:pStyle w:val="Contenudetableau"/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0E24BE38" w14:textId="77777777" w:rsidR="008860A8" w:rsidRPr="00730150" w:rsidRDefault="008860A8" w:rsidP="008860A8">
      <w:pPr>
        <w:jc w:val="both"/>
        <w:rPr>
          <w:rFonts w:ascii="Marianne" w:hAnsi="Marianne"/>
        </w:rPr>
      </w:pPr>
    </w:p>
    <w:p w14:paraId="32A22B75" w14:textId="77777777" w:rsidR="008860A8" w:rsidRPr="00730150" w:rsidRDefault="008860A8" w:rsidP="008860A8">
      <w:pPr>
        <w:pStyle w:val="Corpsdetext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0" w:right="-2"/>
        <w:rPr>
          <w:rFonts w:ascii="Marianne" w:hAnsi="Marianne"/>
        </w:rPr>
      </w:pPr>
      <w:r w:rsidRPr="00730150">
        <w:rPr>
          <w:rFonts w:ascii="Marianne" w:hAnsi="Marianne" w:cs="Calibri"/>
          <w:color w:val="0000FF"/>
          <w:sz w:val="20"/>
          <w:szCs w:val="20"/>
        </w:rPr>
        <w:t>En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cas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de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groupement,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le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tableau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ci-dessus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sera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dupliqué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pour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chacun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des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co-contractants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et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sera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inséré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autant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de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fois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que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nécessaire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>après</w:t>
      </w:r>
      <w:r w:rsidRPr="00730150">
        <w:rPr>
          <w:rFonts w:ascii="Marianne" w:eastAsia="Calibri" w:hAnsi="Marianne" w:cs="Calibri"/>
          <w:color w:val="0000FF"/>
          <w:sz w:val="20"/>
          <w:szCs w:val="20"/>
        </w:rPr>
        <w:t xml:space="preserve"> </w:t>
      </w:r>
      <w:r w:rsidRPr="00730150">
        <w:rPr>
          <w:rFonts w:ascii="Marianne" w:hAnsi="Marianne" w:cs="Calibri"/>
          <w:color w:val="0000FF"/>
          <w:sz w:val="20"/>
          <w:szCs w:val="20"/>
        </w:rPr>
        <w:t xml:space="preserve">celui-ci </w:t>
      </w:r>
      <w:r w:rsidRPr="00730150">
        <w:rPr>
          <w:rFonts w:ascii="Marianne" w:hAnsi="Marianne" w:cs="Calibri"/>
          <w:b/>
          <w:bCs/>
          <w:color w:val="0000FF"/>
          <w:sz w:val="20"/>
          <w:szCs w:val="20"/>
          <w:u w:val="single"/>
        </w:rPr>
        <w:t>sauf en cas de paiement sur un compte unique</w:t>
      </w:r>
      <w:r w:rsidRPr="00730150">
        <w:rPr>
          <w:rFonts w:ascii="Marianne" w:hAnsi="Marianne" w:cs="Calibri"/>
          <w:color w:val="0000FF"/>
          <w:sz w:val="20"/>
          <w:szCs w:val="20"/>
        </w:rPr>
        <w:t>.</w:t>
      </w:r>
    </w:p>
    <w:p w14:paraId="1269FB6D" w14:textId="77777777" w:rsidR="00DA68EE" w:rsidRPr="00730150" w:rsidRDefault="00DA68EE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  <w:b/>
        </w:rPr>
      </w:pPr>
    </w:p>
    <w:p w14:paraId="06DF48DC" w14:textId="77777777" w:rsidR="009B1CD0" w:rsidRPr="0073015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  <w:b/>
        </w:rPr>
      </w:pPr>
      <w:r w:rsidRPr="00730150">
        <w:rPr>
          <w:rFonts w:ascii="Marianne" w:hAnsi="Marianne" w:cs="Arial"/>
          <w:b/>
          <w:sz w:val="22"/>
          <w:szCs w:val="22"/>
        </w:rPr>
        <w:t>B4 - Avance</w:t>
      </w:r>
      <w:r w:rsidRPr="00730150">
        <w:rPr>
          <w:rFonts w:ascii="Marianne" w:hAnsi="Marianne" w:cs="Arial"/>
          <w:b/>
        </w:rPr>
        <w:t> </w:t>
      </w:r>
      <w:r w:rsidRPr="00730150">
        <w:rPr>
          <w:rFonts w:ascii="Marianne" w:hAnsi="Marianne" w:cs="Arial"/>
          <w:i/>
          <w:sz w:val="18"/>
          <w:szCs w:val="18"/>
        </w:rPr>
        <w:t>(</w:t>
      </w:r>
      <w:hyperlink r:id="rId11" w:history="1">
        <w:r w:rsidRPr="00730150">
          <w:rPr>
            <w:rStyle w:val="Lienhypertexte"/>
            <w:rFonts w:ascii="Marianne" w:hAnsi="Marianne" w:cs="Arial"/>
            <w:i/>
            <w:sz w:val="18"/>
            <w:szCs w:val="18"/>
          </w:rPr>
          <w:t>article</w:t>
        </w:r>
        <w:r w:rsidR="009D661E" w:rsidRPr="00730150">
          <w:rPr>
            <w:rStyle w:val="Lienhypertexte"/>
            <w:rFonts w:ascii="Marianne" w:hAnsi="Marianne" w:cs="Arial"/>
            <w:i/>
            <w:sz w:val="18"/>
            <w:szCs w:val="18"/>
          </w:rPr>
          <w:t> R. 2191-3</w:t>
        </w:r>
      </w:hyperlink>
      <w:r w:rsidR="00CD185D" w:rsidRPr="00730150">
        <w:rPr>
          <w:rFonts w:ascii="Marianne" w:hAnsi="Marianne" w:cs="Arial"/>
          <w:i/>
          <w:sz w:val="18"/>
          <w:szCs w:val="18"/>
        </w:rPr>
        <w:t xml:space="preserve"> </w:t>
      </w:r>
      <w:r w:rsidR="00D90A00" w:rsidRPr="00730150">
        <w:rPr>
          <w:rFonts w:ascii="Marianne" w:hAnsi="Marianne" w:cs="Arial"/>
          <w:i/>
          <w:sz w:val="18"/>
          <w:szCs w:val="18"/>
        </w:rPr>
        <w:t xml:space="preserve">ou </w:t>
      </w:r>
      <w:hyperlink r:id="rId12" w:history="1">
        <w:r w:rsidR="00D90A00" w:rsidRPr="00730150">
          <w:rPr>
            <w:rStyle w:val="Lienhypertexte"/>
            <w:rFonts w:ascii="Marianne" w:hAnsi="Marianne" w:cs="Arial"/>
            <w:i/>
            <w:sz w:val="18"/>
            <w:szCs w:val="18"/>
          </w:rPr>
          <w:t>article </w:t>
        </w:r>
        <w:r w:rsidR="009D661E" w:rsidRPr="00730150">
          <w:rPr>
            <w:rStyle w:val="Lienhypertexte"/>
            <w:rFonts w:ascii="Marianne" w:hAnsi="Marianne" w:cs="Arial"/>
            <w:i/>
            <w:sz w:val="18"/>
            <w:szCs w:val="18"/>
          </w:rPr>
          <w:t>R. 2391-1</w:t>
        </w:r>
      </w:hyperlink>
      <w:r w:rsidR="009D661E" w:rsidRPr="00730150">
        <w:rPr>
          <w:rFonts w:ascii="Marianne" w:hAnsi="Marianne" w:cs="Arial"/>
          <w:i/>
          <w:sz w:val="18"/>
          <w:szCs w:val="18"/>
        </w:rPr>
        <w:t xml:space="preserve"> </w:t>
      </w:r>
      <w:r w:rsidR="00D90A00" w:rsidRPr="00730150">
        <w:rPr>
          <w:rFonts w:ascii="Marianne" w:hAnsi="Marianne" w:cs="Arial"/>
          <w:i/>
          <w:sz w:val="18"/>
          <w:szCs w:val="18"/>
        </w:rPr>
        <w:t xml:space="preserve">du </w:t>
      </w:r>
      <w:r w:rsidR="00156924" w:rsidRPr="00730150">
        <w:rPr>
          <w:rFonts w:ascii="Marianne" w:hAnsi="Marianne" w:cs="Arial"/>
          <w:i/>
          <w:sz w:val="18"/>
          <w:szCs w:val="18"/>
        </w:rPr>
        <w:t>code de la commande publique</w:t>
      </w:r>
      <w:r w:rsidRPr="00730150">
        <w:rPr>
          <w:rFonts w:ascii="Marianne" w:hAnsi="Marianne" w:cs="Arial"/>
          <w:i/>
          <w:sz w:val="18"/>
          <w:szCs w:val="18"/>
        </w:rPr>
        <w:t>)</w:t>
      </w:r>
    </w:p>
    <w:p w14:paraId="3EFAE59B" w14:textId="77777777" w:rsidR="009B1CD0" w:rsidRPr="00730150" w:rsidRDefault="009B1CD0" w:rsidP="00934503">
      <w:pPr>
        <w:tabs>
          <w:tab w:val="left" w:pos="426"/>
          <w:tab w:val="left" w:pos="851"/>
        </w:tabs>
        <w:rPr>
          <w:rFonts w:ascii="Marianne" w:hAnsi="Marianne" w:cs="Arial"/>
          <w:b/>
        </w:rPr>
      </w:pPr>
    </w:p>
    <w:p w14:paraId="3A47424D" w14:textId="77777777" w:rsidR="009B1CD0" w:rsidRPr="0073015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  <w:i/>
          <w:sz w:val="18"/>
          <w:szCs w:val="18"/>
        </w:rPr>
      </w:pPr>
      <w:r w:rsidRPr="00730150">
        <w:rPr>
          <w:rFonts w:ascii="Marianne" w:hAnsi="Marianne"/>
        </w:rPr>
        <w:t xml:space="preserve">Je </w:t>
      </w:r>
      <w:r w:rsidR="009754B7" w:rsidRPr="00730150">
        <w:rPr>
          <w:rFonts w:ascii="Marianne" w:hAnsi="Marianne"/>
        </w:rPr>
        <w:t>souhaite</w:t>
      </w:r>
      <w:r w:rsidRPr="00730150">
        <w:rPr>
          <w:rFonts w:ascii="Marianne" w:hAnsi="Marianne"/>
        </w:rPr>
        <w:t xml:space="preserve"> bénéfic</w:t>
      </w:r>
      <w:r w:rsidR="009754B7" w:rsidRPr="00730150">
        <w:rPr>
          <w:rFonts w:ascii="Marianne" w:hAnsi="Marianne"/>
        </w:rPr>
        <w:t>ier</w:t>
      </w:r>
      <w:r w:rsidRPr="00730150">
        <w:rPr>
          <w:rFonts w:ascii="Marianne" w:hAnsi="Marianne"/>
        </w:rPr>
        <w:t xml:space="preserve"> de l'avance :</w:t>
      </w:r>
      <w:r w:rsidRPr="00730150">
        <w:rPr>
          <w:rFonts w:ascii="Marianne" w:hAnsi="Marianne"/>
        </w:rPr>
        <w:tab/>
      </w:r>
      <w:r w:rsidRPr="00730150">
        <w:rPr>
          <w:rFonts w:ascii="Marianne" w:hAnsi="Marianne"/>
        </w:rPr>
        <w:tab/>
      </w:r>
      <w:r w:rsidRPr="00730150">
        <w:rPr>
          <w:rFonts w:ascii="Marianne" w:hAnsi="Marianne"/>
        </w:rPr>
        <w:tab/>
      </w:r>
      <w:r w:rsidRPr="00730150">
        <w:rPr>
          <w:rFonts w:ascii="Marianne" w:hAnsi="Marianne"/>
        </w:rPr>
        <w:tab/>
      </w:r>
      <w:r w:rsidRPr="00730150">
        <w:rPr>
          <w:rFonts w:ascii="Marianne" w:hAnsi="Marianne"/>
        </w:rPr>
        <w:tab/>
      </w:r>
      <w:r w:rsidR="007D7A65" w:rsidRPr="00730150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730150">
        <w:rPr>
          <w:rFonts w:ascii="Marianne" w:hAnsi="Marianne"/>
        </w:rPr>
        <w:instrText xml:space="preserve"> </w:instrText>
      </w:r>
      <w:r w:rsidR="00F339FF" w:rsidRPr="00730150">
        <w:rPr>
          <w:rFonts w:ascii="Marianne" w:hAnsi="Marianne"/>
        </w:rPr>
        <w:instrText>FORMCHECKBOX</w:instrText>
      </w:r>
      <w:r w:rsidR="007D7A65" w:rsidRPr="00730150">
        <w:rPr>
          <w:rFonts w:ascii="Marianne" w:hAnsi="Marianne"/>
        </w:rPr>
        <w:instrText xml:space="preserve"> </w:instrText>
      </w:r>
      <w:r w:rsidR="00730150" w:rsidRPr="00730150">
        <w:rPr>
          <w:rFonts w:ascii="Marianne" w:hAnsi="Marianne"/>
        </w:rPr>
      </w:r>
      <w:r w:rsidR="00730150" w:rsidRPr="00730150">
        <w:rPr>
          <w:rFonts w:ascii="Marianne" w:hAnsi="Marianne"/>
        </w:rPr>
        <w:fldChar w:fldCharType="separate"/>
      </w:r>
      <w:r w:rsidR="007D7A65" w:rsidRPr="00730150">
        <w:rPr>
          <w:rFonts w:ascii="Marianne" w:hAnsi="Marianne"/>
        </w:rPr>
        <w:fldChar w:fldCharType="end"/>
      </w:r>
      <w:r w:rsidRPr="00730150">
        <w:rPr>
          <w:rFonts w:ascii="Marianne" w:hAnsi="Marianne"/>
        </w:rPr>
        <w:tab/>
      </w:r>
      <w:r w:rsidR="009D661E" w:rsidRPr="00730150">
        <w:rPr>
          <w:rFonts w:ascii="Marianne" w:hAnsi="Marianne"/>
        </w:rPr>
        <w:t>Non</w:t>
      </w:r>
      <w:r w:rsidRPr="00730150">
        <w:rPr>
          <w:rFonts w:ascii="Marianne" w:hAnsi="Marianne"/>
        </w:rPr>
        <w:tab/>
      </w:r>
      <w:r w:rsidRPr="00730150">
        <w:rPr>
          <w:rFonts w:ascii="Marianne" w:hAnsi="Marianne"/>
        </w:rPr>
        <w:tab/>
      </w:r>
      <w:r w:rsidRPr="00730150">
        <w:rPr>
          <w:rFonts w:ascii="Marianne" w:hAnsi="Marianne"/>
        </w:rPr>
        <w:tab/>
      </w:r>
      <w:r w:rsidR="007D7A65" w:rsidRPr="00730150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730150">
        <w:rPr>
          <w:rFonts w:ascii="Marianne" w:hAnsi="Marianne"/>
        </w:rPr>
        <w:instrText xml:space="preserve"> </w:instrText>
      </w:r>
      <w:r w:rsidR="00F339FF" w:rsidRPr="00730150">
        <w:rPr>
          <w:rFonts w:ascii="Marianne" w:hAnsi="Marianne"/>
        </w:rPr>
        <w:instrText>FORMCHECKBOX</w:instrText>
      </w:r>
      <w:r w:rsidR="007D7A65" w:rsidRPr="00730150">
        <w:rPr>
          <w:rFonts w:ascii="Marianne" w:hAnsi="Marianne"/>
        </w:rPr>
        <w:instrText xml:space="preserve"> </w:instrText>
      </w:r>
      <w:r w:rsidR="00730150" w:rsidRPr="00730150">
        <w:rPr>
          <w:rFonts w:ascii="Marianne" w:hAnsi="Marianne"/>
        </w:rPr>
      </w:r>
      <w:r w:rsidR="00730150" w:rsidRPr="00730150">
        <w:rPr>
          <w:rFonts w:ascii="Marianne" w:hAnsi="Marianne"/>
        </w:rPr>
        <w:fldChar w:fldCharType="separate"/>
      </w:r>
      <w:r w:rsidR="007D7A65" w:rsidRPr="00730150">
        <w:rPr>
          <w:rFonts w:ascii="Marianne" w:hAnsi="Marianne"/>
        </w:rPr>
        <w:fldChar w:fldCharType="end"/>
      </w:r>
      <w:r w:rsidRPr="00730150">
        <w:rPr>
          <w:rFonts w:ascii="Marianne" w:hAnsi="Marianne"/>
        </w:rPr>
        <w:tab/>
      </w:r>
      <w:r w:rsidR="009D661E" w:rsidRPr="00730150">
        <w:rPr>
          <w:rFonts w:ascii="Marianne" w:hAnsi="Marianne"/>
        </w:rPr>
        <w:t>Oui</w:t>
      </w:r>
    </w:p>
    <w:p w14:paraId="5AC75964" w14:textId="77777777" w:rsidR="009B1CD0" w:rsidRPr="00730150" w:rsidRDefault="009B1CD0" w:rsidP="00B32B7D">
      <w:pPr>
        <w:tabs>
          <w:tab w:val="left" w:pos="851"/>
        </w:tabs>
        <w:rPr>
          <w:rFonts w:ascii="Marianne" w:hAnsi="Marianne" w:cs="Arial"/>
          <w:b/>
        </w:rPr>
      </w:pPr>
      <w:r w:rsidRPr="00730150">
        <w:rPr>
          <w:rFonts w:ascii="Marianne" w:hAnsi="Marianne" w:cs="Arial"/>
          <w:i/>
          <w:sz w:val="18"/>
          <w:szCs w:val="18"/>
        </w:rPr>
        <w:t>(Cocher la case correspondante.)</w:t>
      </w:r>
    </w:p>
    <w:p w14:paraId="2CBD2DDE" w14:textId="77777777" w:rsidR="00477D14" w:rsidRPr="00730150" w:rsidRDefault="00477D14" w:rsidP="009B45B9">
      <w:pPr>
        <w:tabs>
          <w:tab w:val="left" w:pos="426"/>
          <w:tab w:val="left" w:pos="851"/>
        </w:tabs>
        <w:jc w:val="both"/>
        <w:rPr>
          <w:rFonts w:ascii="Marianne" w:hAnsi="Marianne" w:cs="Arial"/>
          <w:b/>
        </w:rPr>
      </w:pPr>
    </w:p>
    <w:p w14:paraId="70955DA2" w14:textId="77777777" w:rsidR="009B1CD0" w:rsidRPr="00730150" w:rsidRDefault="009B1CD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="Marianne" w:hAnsi="Marianne"/>
          <w:sz w:val="22"/>
          <w:szCs w:val="22"/>
        </w:rPr>
      </w:pPr>
      <w:r w:rsidRPr="00730150">
        <w:rPr>
          <w:rFonts w:ascii="Marianne" w:hAnsi="Marianne"/>
          <w:sz w:val="22"/>
          <w:szCs w:val="22"/>
        </w:rPr>
        <w:t>B5 -</w:t>
      </w:r>
      <w:r w:rsidRPr="00730150">
        <w:rPr>
          <w:rFonts w:ascii="Marianne" w:hAnsi="Marianne"/>
          <w:b w:val="0"/>
          <w:sz w:val="22"/>
          <w:szCs w:val="22"/>
        </w:rPr>
        <w:t xml:space="preserve"> </w:t>
      </w:r>
      <w:r w:rsidRPr="00730150">
        <w:rPr>
          <w:rFonts w:ascii="Marianne" w:hAnsi="Marianne"/>
          <w:sz w:val="22"/>
          <w:szCs w:val="22"/>
        </w:rPr>
        <w:t xml:space="preserve">Durée d’exécution du marché </w:t>
      </w:r>
      <w:r w:rsidR="00FE48C9" w:rsidRPr="00730150">
        <w:rPr>
          <w:rFonts w:ascii="Marianne" w:hAnsi="Marianne"/>
          <w:sz w:val="22"/>
          <w:szCs w:val="22"/>
        </w:rPr>
        <w:t>public</w:t>
      </w:r>
    </w:p>
    <w:p w14:paraId="2D3614B3" w14:textId="77777777" w:rsidR="002F4720" w:rsidRPr="00730150" w:rsidRDefault="002F4720" w:rsidP="002F4720">
      <w:pPr>
        <w:rPr>
          <w:rFonts w:ascii="Marianne" w:hAnsi="Marianne"/>
        </w:rPr>
      </w:pPr>
    </w:p>
    <w:p w14:paraId="0EC4F2D1" w14:textId="77777777" w:rsidR="008D6CEC" w:rsidRPr="00730150" w:rsidRDefault="008D6CEC" w:rsidP="008D6CEC">
      <w:pPr>
        <w:tabs>
          <w:tab w:val="left" w:pos="851"/>
        </w:tabs>
        <w:rPr>
          <w:rFonts w:ascii="Marianne" w:hAnsi="Marianne" w:cs="Arial"/>
        </w:rPr>
      </w:pPr>
      <w:r w:rsidRPr="00730150">
        <w:rPr>
          <w:rFonts w:ascii="Marianne" w:hAnsi="Marianne" w:cs="Arial"/>
        </w:rPr>
        <w:t xml:space="preserve">L’accord cadre est conclu pour une durée d’un (1) an hors reconduction(s) éventuelle(s). </w:t>
      </w:r>
    </w:p>
    <w:p w14:paraId="34A402F5" w14:textId="5F71CC09" w:rsidR="008D6CEC" w:rsidRPr="00730150" w:rsidRDefault="008D6CEC" w:rsidP="008D6CEC">
      <w:pPr>
        <w:tabs>
          <w:tab w:val="left" w:pos="851"/>
        </w:tabs>
        <w:rPr>
          <w:rFonts w:ascii="Marianne" w:hAnsi="Marianne" w:cs="Arial"/>
        </w:rPr>
      </w:pPr>
      <w:r w:rsidRPr="00730150">
        <w:rPr>
          <w:rFonts w:ascii="Marianne" w:hAnsi="Marianne" w:cs="Arial"/>
        </w:rPr>
        <w:t xml:space="preserve">La durée du marché court à compter du </w:t>
      </w:r>
      <w:r w:rsidR="00B5177B" w:rsidRPr="00730150">
        <w:rPr>
          <w:rFonts w:ascii="Marianne" w:hAnsi="Marianne" w:cs="Arial"/>
        </w:rPr>
        <w:t>04</w:t>
      </w:r>
      <w:r w:rsidRPr="00730150">
        <w:rPr>
          <w:rFonts w:ascii="Marianne" w:hAnsi="Marianne" w:cs="Arial"/>
        </w:rPr>
        <w:t xml:space="preserve"> mai 202</w:t>
      </w:r>
      <w:r w:rsidR="00B5177B" w:rsidRPr="00730150">
        <w:rPr>
          <w:rFonts w:ascii="Marianne" w:hAnsi="Marianne" w:cs="Arial"/>
        </w:rPr>
        <w:t>6</w:t>
      </w:r>
      <w:r w:rsidRPr="00730150">
        <w:rPr>
          <w:rFonts w:ascii="Marianne" w:hAnsi="Marianne" w:cs="Arial"/>
        </w:rPr>
        <w:t xml:space="preserve">, ou de sa date de notification si postérieure. </w:t>
      </w:r>
    </w:p>
    <w:p w14:paraId="13125257" w14:textId="658241CF" w:rsidR="008D6CEC" w:rsidRPr="00730150" w:rsidRDefault="008D6CEC" w:rsidP="008D6CEC">
      <w:pPr>
        <w:tabs>
          <w:tab w:val="left" w:pos="851"/>
        </w:tabs>
        <w:rPr>
          <w:rFonts w:ascii="Marianne" w:hAnsi="Marianne" w:cs="Arial"/>
        </w:rPr>
      </w:pPr>
      <w:r w:rsidRPr="00730150">
        <w:rPr>
          <w:rFonts w:ascii="Marianne" w:hAnsi="Marianne" w:cs="Arial"/>
        </w:rPr>
        <w:t xml:space="preserve">L’accord cadre est reconductible </w:t>
      </w:r>
      <w:r w:rsidR="00B5177B" w:rsidRPr="00730150">
        <w:rPr>
          <w:rFonts w:ascii="Marianne" w:hAnsi="Marianne" w:cs="Arial"/>
        </w:rPr>
        <w:t>trois</w:t>
      </w:r>
      <w:r w:rsidRPr="00730150">
        <w:rPr>
          <w:rFonts w:ascii="Marianne" w:hAnsi="Marianne" w:cs="Arial"/>
        </w:rPr>
        <w:t xml:space="preserve"> (3) fois pour une durée d'un (1) an. </w:t>
      </w:r>
    </w:p>
    <w:p w14:paraId="40ED8535" w14:textId="77777777" w:rsidR="008D6CEC" w:rsidRPr="00730150" w:rsidRDefault="008D6CEC" w:rsidP="008D6CEC">
      <w:pPr>
        <w:tabs>
          <w:tab w:val="left" w:pos="851"/>
        </w:tabs>
        <w:rPr>
          <w:rFonts w:ascii="Marianne" w:hAnsi="Marianne" w:cs="Arial"/>
        </w:rPr>
      </w:pPr>
      <w:r w:rsidRPr="00730150">
        <w:rPr>
          <w:rFonts w:ascii="Marianne" w:hAnsi="Marianne" w:cs="Arial"/>
        </w:rPr>
        <w:t xml:space="preserve">La durée totale du marché ne peut excéder quatre (4) ans. L'accord-cadre est reconductible de manière tacite. </w:t>
      </w:r>
    </w:p>
    <w:p w14:paraId="731C2588" w14:textId="71082200" w:rsidR="00450A4C" w:rsidRPr="00730150" w:rsidRDefault="008D6CEC" w:rsidP="008D6CEC">
      <w:pPr>
        <w:tabs>
          <w:tab w:val="left" w:pos="851"/>
        </w:tabs>
        <w:rPr>
          <w:rFonts w:ascii="Marianne" w:hAnsi="Marianne" w:cs="Arial"/>
        </w:rPr>
      </w:pPr>
      <w:r w:rsidRPr="00730150">
        <w:rPr>
          <w:rFonts w:ascii="Marianne" w:hAnsi="Marianne" w:cs="Arial"/>
        </w:rPr>
        <w:t>Dans le cas d'une non reconduction, l'acheteur notifie sa décision au titulaire avant la date de fin de validité de l'accord-cadre avec un préavis d'un mois. Dans l'hypothèse où l'accord-cadre ne serait pas reconduit, les bons de commande émis continuent à s'exécuter jusqu'à leur terme.</w:t>
      </w:r>
    </w:p>
    <w:p w14:paraId="600D534F" w14:textId="7A41DA88" w:rsidR="00B5177B" w:rsidRPr="00730150" w:rsidRDefault="00B5177B" w:rsidP="008D6CEC">
      <w:pPr>
        <w:tabs>
          <w:tab w:val="left" w:pos="851"/>
        </w:tabs>
        <w:rPr>
          <w:rFonts w:ascii="Marianne" w:hAnsi="Marianne" w:cs="Arial"/>
        </w:rPr>
      </w:pPr>
    </w:p>
    <w:p w14:paraId="4B6995A2" w14:textId="2C9E3601" w:rsidR="00B5177B" w:rsidRPr="00730150" w:rsidRDefault="00B5177B" w:rsidP="008D6CEC">
      <w:pPr>
        <w:tabs>
          <w:tab w:val="left" w:pos="851"/>
        </w:tabs>
        <w:rPr>
          <w:rFonts w:ascii="Marianne" w:hAnsi="Marianne" w:cs="Arial"/>
        </w:rPr>
      </w:pPr>
    </w:p>
    <w:p w14:paraId="4C8A8926" w14:textId="79BC46E6" w:rsidR="00B5177B" w:rsidRPr="00730150" w:rsidRDefault="00B5177B" w:rsidP="008D6CEC">
      <w:pPr>
        <w:tabs>
          <w:tab w:val="left" w:pos="851"/>
        </w:tabs>
        <w:rPr>
          <w:rFonts w:ascii="Marianne" w:hAnsi="Marianne" w:cs="Arial"/>
        </w:rPr>
      </w:pPr>
    </w:p>
    <w:p w14:paraId="46F8EC6D" w14:textId="5692E9A3" w:rsidR="00B5177B" w:rsidRPr="00730150" w:rsidRDefault="00B5177B" w:rsidP="008D6CEC">
      <w:pPr>
        <w:tabs>
          <w:tab w:val="left" w:pos="851"/>
        </w:tabs>
        <w:rPr>
          <w:rFonts w:ascii="Marianne" w:hAnsi="Marianne" w:cs="Arial"/>
        </w:rPr>
      </w:pPr>
    </w:p>
    <w:p w14:paraId="5D19FC76" w14:textId="48F72A6F" w:rsidR="00B5177B" w:rsidRPr="00730150" w:rsidRDefault="00B5177B" w:rsidP="008D6CEC">
      <w:pPr>
        <w:tabs>
          <w:tab w:val="left" w:pos="851"/>
        </w:tabs>
        <w:rPr>
          <w:rFonts w:ascii="Marianne" w:hAnsi="Marianne" w:cs="Arial"/>
        </w:rPr>
      </w:pPr>
    </w:p>
    <w:p w14:paraId="4D23CFEC" w14:textId="512388C6" w:rsidR="00B5177B" w:rsidRPr="00730150" w:rsidRDefault="00B5177B" w:rsidP="008D6CEC">
      <w:pPr>
        <w:tabs>
          <w:tab w:val="left" w:pos="851"/>
        </w:tabs>
        <w:rPr>
          <w:rFonts w:ascii="Marianne" w:hAnsi="Marianne" w:cs="Arial"/>
        </w:rPr>
      </w:pPr>
    </w:p>
    <w:p w14:paraId="5B430751" w14:textId="357CA424" w:rsidR="00B5177B" w:rsidRPr="00730150" w:rsidRDefault="00B5177B" w:rsidP="008D6CEC">
      <w:pPr>
        <w:tabs>
          <w:tab w:val="left" w:pos="851"/>
        </w:tabs>
        <w:rPr>
          <w:rFonts w:ascii="Marianne" w:hAnsi="Marianne" w:cs="Arial"/>
        </w:rPr>
      </w:pPr>
    </w:p>
    <w:p w14:paraId="09B1BA45" w14:textId="02439D98" w:rsidR="00B5177B" w:rsidRPr="00730150" w:rsidRDefault="00B5177B" w:rsidP="008D6CEC">
      <w:pPr>
        <w:tabs>
          <w:tab w:val="left" w:pos="851"/>
        </w:tabs>
        <w:rPr>
          <w:rFonts w:ascii="Marianne" w:hAnsi="Marianne" w:cs="Arial"/>
        </w:rPr>
      </w:pPr>
    </w:p>
    <w:p w14:paraId="7701905B" w14:textId="120BDF7C" w:rsidR="00B5177B" w:rsidRPr="00730150" w:rsidRDefault="00B5177B" w:rsidP="008D6CEC">
      <w:pPr>
        <w:tabs>
          <w:tab w:val="left" w:pos="851"/>
        </w:tabs>
        <w:rPr>
          <w:rFonts w:ascii="Marianne" w:hAnsi="Marianne" w:cs="Arial"/>
        </w:rPr>
      </w:pPr>
    </w:p>
    <w:p w14:paraId="6C895C28" w14:textId="6CA148A4" w:rsidR="00B5177B" w:rsidRPr="00730150" w:rsidRDefault="00B5177B" w:rsidP="008D6CEC">
      <w:pPr>
        <w:tabs>
          <w:tab w:val="left" w:pos="851"/>
        </w:tabs>
        <w:rPr>
          <w:rFonts w:ascii="Marianne" w:hAnsi="Marianne" w:cs="Arial"/>
        </w:rPr>
      </w:pPr>
    </w:p>
    <w:p w14:paraId="026C9AD1" w14:textId="1B7BF24F" w:rsidR="00B5177B" w:rsidRPr="00730150" w:rsidRDefault="00B5177B" w:rsidP="008D6CEC">
      <w:pPr>
        <w:tabs>
          <w:tab w:val="left" w:pos="851"/>
        </w:tabs>
        <w:rPr>
          <w:rFonts w:ascii="Marianne" w:hAnsi="Marianne" w:cs="Arial"/>
        </w:rPr>
      </w:pPr>
    </w:p>
    <w:p w14:paraId="7D0B84E2" w14:textId="3DF5CE2F" w:rsidR="00B5177B" w:rsidRPr="00730150" w:rsidRDefault="00B5177B" w:rsidP="008D6CEC">
      <w:pPr>
        <w:tabs>
          <w:tab w:val="left" w:pos="851"/>
        </w:tabs>
        <w:rPr>
          <w:rFonts w:ascii="Marianne" w:hAnsi="Marianne" w:cs="Arial"/>
        </w:rPr>
      </w:pPr>
    </w:p>
    <w:p w14:paraId="19F3B320" w14:textId="352B8221" w:rsidR="00B5177B" w:rsidRPr="00730150" w:rsidRDefault="00B5177B" w:rsidP="008D6CEC">
      <w:pPr>
        <w:tabs>
          <w:tab w:val="left" w:pos="851"/>
        </w:tabs>
        <w:rPr>
          <w:rFonts w:ascii="Marianne" w:hAnsi="Marianne" w:cs="Arial"/>
        </w:rPr>
      </w:pPr>
    </w:p>
    <w:p w14:paraId="612C0BF8" w14:textId="71D41D14" w:rsidR="00B5177B" w:rsidRPr="00730150" w:rsidRDefault="00B5177B" w:rsidP="008D6CEC">
      <w:pPr>
        <w:tabs>
          <w:tab w:val="left" w:pos="851"/>
        </w:tabs>
        <w:rPr>
          <w:rFonts w:ascii="Marianne" w:hAnsi="Marianne" w:cs="Arial"/>
        </w:rPr>
      </w:pPr>
    </w:p>
    <w:p w14:paraId="716C8F5C" w14:textId="6CC4A971" w:rsidR="00B5177B" w:rsidRPr="00730150" w:rsidRDefault="00B5177B" w:rsidP="008D6CEC">
      <w:pPr>
        <w:tabs>
          <w:tab w:val="left" w:pos="851"/>
        </w:tabs>
        <w:rPr>
          <w:rFonts w:ascii="Marianne" w:hAnsi="Marianne" w:cs="Arial"/>
        </w:rPr>
      </w:pPr>
    </w:p>
    <w:p w14:paraId="4FA538FB" w14:textId="1087C270" w:rsidR="00B5177B" w:rsidRPr="00730150" w:rsidRDefault="00B5177B" w:rsidP="008D6CEC">
      <w:pPr>
        <w:tabs>
          <w:tab w:val="left" w:pos="851"/>
        </w:tabs>
        <w:rPr>
          <w:rFonts w:ascii="Marianne" w:hAnsi="Marianne" w:cs="Arial"/>
        </w:rPr>
      </w:pPr>
    </w:p>
    <w:p w14:paraId="433B0094" w14:textId="499208F4" w:rsidR="00B5177B" w:rsidRPr="00730150" w:rsidRDefault="00B5177B" w:rsidP="008D6CEC">
      <w:pPr>
        <w:tabs>
          <w:tab w:val="left" w:pos="851"/>
        </w:tabs>
        <w:rPr>
          <w:rFonts w:ascii="Marianne" w:hAnsi="Marianne" w:cs="Arial"/>
        </w:rPr>
      </w:pPr>
    </w:p>
    <w:p w14:paraId="026E54A8" w14:textId="5DB2669A" w:rsidR="00B5177B" w:rsidRPr="00730150" w:rsidRDefault="00B5177B" w:rsidP="008D6CEC">
      <w:pPr>
        <w:tabs>
          <w:tab w:val="left" w:pos="851"/>
        </w:tabs>
        <w:rPr>
          <w:rFonts w:ascii="Marianne" w:hAnsi="Marianne" w:cs="Arial"/>
        </w:rPr>
      </w:pPr>
    </w:p>
    <w:p w14:paraId="20171D48" w14:textId="77777777" w:rsidR="00B5177B" w:rsidRPr="00730150" w:rsidRDefault="00B5177B" w:rsidP="008D6CEC">
      <w:pPr>
        <w:tabs>
          <w:tab w:val="left" w:pos="851"/>
        </w:tabs>
        <w:rPr>
          <w:rFonts w:ascii="Marianne" w:hAnsi="Marianne" w:cs="Arial"/>
        </w:rPr>
      </w:pPr>
    </w:p>
    <w:p w14:paraId="14CFE5F1" w14:textId="06B502A1" w:rsidR="00B5177B" w:rsidRPr="00730150" w:rsidRDefault="00B5177B" w:rsidP="008D6CEC">
      <w:pPr>
        <w:tabs>
          <w:tab w:val="left" w:pos="851"/>
        </w:tabs>
        <w:rPr>
          <w:rFonts w:ascii="Marianne" w:hAnsi="Marianne" w:cs="Arial"/>
        </w:rPr>
      </w:pPr>
    </w:p>
    <w:p w14:paraId="6932972E" w14:textId="77777777" w:rsidR="00B5177B" w:rsidRPr="00730150" w:rsidRDefault="00B5177B" w:rsidP="008D6CEC">
      <w:pPr>
        <w:tabs>
          <w:tab w:val="left" w:pos="851"/>
        </w:tabs>
        <w:rPr>
          <w:rFonts w:ascii="Marianne" w:hAnsi="Marianne" w:cs="Arial"/>
        </w:rPr>
      </w:pPr>
    </w:p>
    <w:p w14:paraId="19D8C619" w14:textId="77777777" w:rsidR="002F3517" w:rsidRPr="00730150" w:rsidRDefault="002F3517" w:rsidP="002F3517">
      <w:pPr>
        <w:tabs>
          <w:tab w:val="left" w:pos="851"/>
        </w:tabs>
        <w:rPr>
          <w:rFonts w:ascii="Marianne" w:hAnsi="Marianne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730150" w14:paraId="7304019D" w14:textId="77777777" w:rsidTr="00477D14">
        <w:tc>
          <w:tcPr>
            <w:tcW w:w="10419" w:type="dxa"/>
            <w:shd w:val="clear" w:color="auto" w:fill="66CCFF"/>
          </w:tcPr>
          <w:p w14:paraId="2C3471F1" w14:textId="77777777" w:rsidR="009B1CD0" w:rsidRPr="00730150" w:rsidRDefault="00477D14" w:rsidP="00C630AD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Marianne" w:hAnsi="Marianne"/>
              </w:rPr>
            </w:pPr>
            <w:r w:rsidRPr="00730150">
              <w:rPr>
                <w:rFonts w:ascii="Marianne" w:hAnsi="Marianne" w:cs="Arial"/>
                <w:b/>
              </w:rPr>
              <w:lastRenderedPageBreak/>
              <w:br w:type="page"/>
            </w:r>
            <w:r w:rsidR="009B1CD0" w:rsidRPr="00730150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C - Signature </w:t>
            </w:r>
            <w:r w:rsidR="00660727" w:rsidRPr="00730150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du marché </w:t>
            </w:r>
            <w:r w:rsidR="00FE48C9" w:rsidRPr="00730150">
              <w:rPr>
                <w:rFonts w:ascii="Marianne" w:hAnsi="Marianne" w:cs="Arial"/>
                <w:b/>
                <w:bCs/>
                <w:sz w:val="22"/>
                <w:szCs w:val="22"/>
              </w:rPr>
              <w:t>public</w:t>
            </w:r>
            <w:r w:rsidR="009B1CD0" w:rsidRPr="00730150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par le </w:t>
            </w:r>
            <w:r w:rsidR="00036500" w:rsidRPr="00730150">
              <w:rPr>
                <w:rFonts w:ascii="Marianne" w:hAnsi="Marianne" w:cs="Arial"/>
                <w:b/>
                <w:bCs/>
                <w:sz w:val="22"/>
                <w:szCs w:val="22"/>
              </w:rPr>
              <w:t>titulaire individuel ou</w:t>
            </w:r>
            <w:r w:rsidR="00354C04" w:rsidRPr="00730150">
              <w:rPr>
                <w:rFonts w:ascii="Marianne" w:hAnsi="Marianne" w:cs="Arial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730150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chaque membre du groupement</w:t>
            </w:r>
          </w:p>
        </w:tc>
      </w:tr>
    </w:tbl>
    <w:p w14:paraId="7BBEE6C8" w14:textId="77777777" w:rsidR="009B1CD0" w:rsidRPr="00730150" w:rsidRDefault="009B1CD0" w:rsidP="00B32B7D">
      <w:pPr>
        <w:tabs>
          <w:tab w:val="left" w:pos="851"/>
        </w:tabs>
        <w:jc w:val="both"/>
        <w:rPr>
          <w:rFonts w:ascii="Marianne" w:hAnsi="Marianne"/>
        </w:rPr>
      </w:pPr>
    </w:p>
    <w:p w14:paraId="65A88582" w14:textId="77777777" w:rsidR="002F3517" w:rsidRPr="00730150" w:rsidRDefault="00332B12" w:rsidP="00B32B7D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  <w:sz w:val="22"/>
          <w:szCs w:val="22"/>
        </w:rPr>
      </w:pPr>
      <w:r w:rsidRPr="00730150">
        <w:rPr>
          <w:rFonts w:ascii="Marianne" w:hAnsi="Marianne" w:cs="Arial"/>
          <w:b/>
          <w:sz w:val="22"/>
          <w:szCs w:val="22"/>
        </w:rPr>
        <w:t xml:space="preserve">C1 – Signature du marché </w:t>
      </w:r>
      <w:r w:rsidR="00FE48C9" w:rsidRPr="00730150">
        <w:rPr>
          <w:rFonts w:ascii="Marianne" w:hAnsi="Marianne" w:cs="Arial"/>
          <w:b/>
          <w:sz w:val="22"/>
          <w:szCs w:val="22"/>
        </w:rPr>
        <w:t>public</w:t>
      </w:r>
      <w:r w:rsidRPr="00730150">
        <w:rPr>
          <w:rFonts w:ascii="Marianne" w:hAnsi="Marianne" w:cs="Arial"/>
          <w:b/>
          <w:sz w:val="22"/>
          <w:szCs w:val="22"/>
        </w:rPr>
        <w:t xml:space="preserve"> par le titulaire in</w:t>
      </w:r>
      <w:r w:rsidR="001A26FF" w:rsidRPr="00730150">
        <w:rPr>
          <w:rFonts w:ascii="Marianne" w:hAnsi="Marianne" w:cs="Arial"/>
          <w:b/>
          <w:sz w:val="22"/>
          <w:szCs w:val="22"/>
        </w:rPr>
        <w:t>dividuel :</w:t>
      </w:r>
    </w:p>
    <w:p w14:paraId="0D16BA00" w14:textId="77777777" w:rsidR="00DA68EE" w:rsidRPr="00730150" w:rsidRDefault="00DA68EE" w:rsidP="00B32B7D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  <w:sz w:val="22"/>
          <w:szCs w:val="22"/>
        </w:rPr>
      </w:pPr>
    </w:p>
    <w:p w14:paraId="3BEA4973" w14:textId="77777777" w:rsidR="00DA68EE" w:rsidRPr="00730150" w:rsidRDefault="00DA68EE" w:rsidP="00B32B7D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  <w:sz w:val="22"/>
          <w:szCs w:val="22"/>
        </w:rPr>
      </w:pPr>
    </w:p>
    <w:p w14:paraId="26108424" w14:textId="77777777" w:rsidR="00DA68EE" w:rsidRPr="00730150" w:rsidRDefault="00DA68EE" w:rsidP="00B32B7D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  <w:sz w:val="22"/>
          <w:szCs w:val="22"/>
        </w:rPr>
      </w:pPr>
    </w:p>
    <w:p w14:paraId="62AA17DE" w14:textId="77777777" w:rsidR="00DA68EE" w:rsidRPr="00730150" w:rsidRDefault="00DA68EE" w:rsidP="00B32B7D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  <w:sz w:val="22"/>
          <w:szCs w:val="22"/>
        </w:rPr>
      </w:pPr>
    </w:p>
    <w:p w14:paraId="326281BB" w14:textId="77777777" w:rsidR="00DA68EE" w:rsidRPr="00730150" w:rsidRDefault="00DA68EE" w:rsidP="00B32B7D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  <w:sz w:val="22"/>
          <w:szCs w:val="22"/>
        </w:rPr>
      </w:pPr>
    </w:p>
    <w:p w14:paraId="0817B3DC" w14:textId="77777777" w:rsidR="001A26FF" w:rsidRPr="00730150" w:rsidRDefault="001A26FF" w:rsidP="00B32B7D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  <w:sz w:val="22"/>
          <w:szCs w:val="22"/>
        </w:rPr>
      </w:pPr>
    </w:p>
    <w:p w14:paraId="105BB8FF" w14:textId="77777777" w:rsidR="001A26FF" w:rsidRPr="00730150" w:rsidRDefault="001A26FF" w:rsidP="00B32B7D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  <w:sz w:val="22"/>
          <w:szCs w:val="22"/>
        </w:rPr>
      </w:pPr>
    </w:p>
    <w:p w14:paraId="29D4B959" w14:textId="77777777" w:rsidR="001A26FF" w:rsidRPr="00730150" w:rsidRDefault="001A26FF" w:rsidP="00B32B7D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  <w:sz w:val="22"/>
          <w:szCs w:val="22"/>
        </w:rPr>
      </w:pPr>
    </w:p>
    <w:p w14:paraId="0BDA61CD" w14:textId="77777777" w:rsidR="00DA68EE" w:rsidRPr="00730150" w:rsidRDefault="00DA68EE" w:rsidP="00B32B7D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  <w:sz w:val="22"/>
          <w:szCs w:val="22"/>
        </w:rPr>
      </w:pPr>
    </w:p>
    <w:p w14:paraId="53E6BB01" w14:textId="77777777" w:rsidR="00DA68EE" w:rsidRPr="00730150" w:rsidRDefault="00DA68EE" w:rsidP="00DA68EE">
      <w:pPr>
        <w:tabs>
          <w:tab w:val="left" w:pos="851"/>
        </w:tabs>
        <w:jc w:val="both"/>
        <w:rPr>
          <w:rFonts w:ascii="Marianne" w:hAnsi="Marianne" w:cs="Arial"/>
        </w:rPr>
      </w:pPr>
      <w:r w:rsidRPr="00730150">
        <w:rPr>
          <w:rFonts w:ascii="Marianne" w:hAnsi="Marianne" w:cs="Arial"/>
          <w:sz w:val="18"/>
          <w:szCs w:val="18"/>
        </w:rPr>
        <w:t>(*) Le signataire doit avoir le pouvoir d’engager la personne qu’il représente.</w:t>
      </w:r>
    </w:p>
    <w:p w14:paraId="55A104C8" w14:textId="77777777" w:rsidR="00DA68EE" w:rsidRPr="00730150" w:rsidRDefault="00DA68EE" w:rsidP="00B32B7D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  <w:sz w:val="22"/>
          <w:szCs w:val="22"/>
        </w:rPr>
      </w:pPr>
    </w:p>
    <w:p w14:paraId="1D414A52" w14:textId="77777777" w:rsidR="00332B12" w:rsidRPr="00730150" w:rsidRDefault="00332B12" w:rsidP="00B32B7D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i/>
          <w:sz w:val="18"/>
          <w:szCs w:val="18"/>
        </w:rPr>
      </w:pPr>
      <w:r w:rsidRPr="00730150">
        <w:rPr>
          <w:rFonts w:ascii="Marianne" w:hAnsi="Marianne" w:cs="Arial"/>
          <w:b/>
          <w:sz w:val="22"/>
          <w:szCs w:val="22"/>
        </w:rPr>
        <w:t xml:space="preserve">C2 – Signature du marché </w:t>
      </w:r>
      <w:r w:rsidR="00FE48C9" w:rsidRPr="00730150">
        <w:rPr>
          <w:rFonts w:ascii="Marianne" w:hAnsi="Marianne" w:cs="Arial"/>
          <w:b/>
          <w:sz w:val="22"/>
          <w:szCs w:val="22"/>
        </w:rPr>
        <w:t>public</w:t>
      </w:r>
      <w:r w:rsidRPr="00730150">
        <w:rPr>
          <w:rFonts w:ascii="Marianne" w:hAnsi="Marianne" w:cs="Arial"/>
          <w:b/>
          <w:sz w:val="22"/>
          <w:szCs w:val="22"/>
        </w:rPr>
        <w:t xml:space="preserve"> en cas de groupement :</w:t>
      </w:r>
    </w:p>
    <w:p w14:paraId="6CCCE136" w14:textId="77777777" w:rsidR="00332B12" w:rsidRPr="00730150" w:rsidRDefault="00332B12" w:rsidP="00B32B7D">
      <w:pPr>
        <w:tabs>
          <w:tab w:val="left" w:pos="851"/>
        </w:tabs>
        <w:jc w:val="both"/>
        <w:rPr>
          <w:rFonts w:ascii="Marianne" w:hAnsi="Marianne"/>
        </w:rPr>
      </w:pPr>
    </w:p>
    <w:p w14:paraId="0AE8C204" w14:textId="77777777" w:rsidR="009B1CD0" w:rsidRPr="00730150" w:rsidRDefault="002904AF" w:rsidP="00B32B7D">
      <w:pPr>
        <w:tabs>
          <w:tab w:val="left" w:pos="851"/>
        </w:tabs>
        <w:jc w:val="both"/>
        <w:rPr>
          <w:rFonts w:ascii="Marianne" w:hAnsi="Marianne" w:cs="Arial"/>
          <w:sz w:val="18"/>
          <w:szCs w:val="18"/>
        </w:rPr>
      </w:pPr>
      <w:r w:rsidRPr="00730150">
        <w:rPr>
          <w:rFonts w:ascii="Marianne" w:hAnsi="Marianne" w:cs="Arial"/>
        </w:rPr>
        <w:t>L</w:t>
      </w:r>
      <w:r w:rsidR="00036500" w:rsidRPr="00730150">
        <w:rPr>
          <w:rFonts w:ascii="Marianne" w:hAnsi="Marianne" w:cs="Arial"/>
        </w:rPr>
        <w:t xml:space="preserve">es membres </w:t>
      </w:r>
      <w:r w:rsidRPr="00730150">
        <w:rPr>
          <w:rFonts w:ascii="Marianne" w:hAnsi="Marianne" w:cs="Arial"/>
        </w:rPr>
        <w:t xml:space="preserve">du groupement d’opérateurs économiques </w:t>
      </w:r>
      <w:r w:rsidR="00036500" w:rsidRPr="00730150">
        <w:rPr>
          <w:rFonts w:ascii="Marianne" w:hAnsi="Marianne" w:cs="Arial"/>
        </w:rPr>
        <w:t xml:space="preserve">désignent le mandataire suivant </w:t>
      </w:r>
      <w:r w:rsidR="00036500" w:rsidRPr="00730150">
        <w:rPr>
          <w:rFonts w:ascii="Marianne" w:hAnsi="Marianne" w:cs="Arial"/>
          <w:i/>
          <w:sz w:val="18"/>
          <w:szCs w:val="18"/>
        </w:rPr>
        <w:t>(</w:t>
      </w:r>
      <w:hyperlink r:id="rId13" w:history="1">
        <w:r w:rsidR="00036500" w:rsidRPr="00730150">
          <w:rPr>
            <w:rStyle w:val="Lienhypertexte"/>
            <w:rFonts w:ascii="Marianne" w:hAnsi="Marianne" w:cs="Arial"/>
            <w:i/>
            <w:sz w:val="18"/>
            <w:szCs w:val="18"/>
          </w:rPr>
          <w:t>article</w:t>
        </w:r>
        <w:r w:rsidR="009D661E" w:rsidRPr="00730150">
          <w:rPr>
            <w:rStyle w:val="Lienhypertexte"/>
            <w:rFonts w:ascii="Marianne" w:hAnsi="Marianne" w:cs="Arial"/>
            <w:i/>
            <w:sz w:val="18"/>
            <w:szCs w:val="18"/>
          </w:rPr>
          <w:t> R. 2142-23</w:t>
        </w:r>
      </w:hyperlink>
      <w:r w:rsidR="00036500" w:rsidRPr="00730150">
        <w:rPr>
          <w:rFonts w:ascii="Marianne" w:hAnsi="Marianne" w:cs="Arial"/>
          <w:i/>
          <w:sz w:val="18"/>
          <w:szCs w:val="18"/>
        </w:rPr>
        <w:t xml:space="preserve"> </w:t>
      </w:r>
      <w:r w:rsidR="00D90A00" w:rsidRPr="00730150">
        <w:rPr>
          <w:rFonts w:ascii="Marianne" w:hAnsi="Marianne" w:cs="Arial"/>
          <w:i/>
          <w:sz w:val="18"/>
          <w:szCs w:val="18"/>
        </w:rPr>
        <w:t xml:space="preserve">ou </w:t>
      </w:r>
      <w:hyperlink r:id="rId14" w:history="1">
        <w:r w:rsidR="009D661E" w:rsidRPr="00730150">
          <w:rPr>
            <w:rStyle w:val="Lienhypertexte"/>
            <w:rFonts w:ascii="Marianne" w:hAnsi="Marianne" w:cs="Arial"/>
            <w:i/>
            <w:sz w:val="18"/>
            <w:szCs w:val="18"/>
          </w:rPr>
          <w:t>article R. 2342-12</w:t>
        </w:r>
      </w:hyperlink>
      <w:r w:rsidR="009D661E" w:rsidRPr="00730150">
        <w:rPr>
          <w:rFonts w:ascii="Marianne" w:hAnsi="Marianne" w:cs="Arial"/>
          <w:i/>
          <w:sz w:val="18"/>
          <w:szCs w:val="18"/>
        </w:rPr>
        <w:t xml:space="preserve"> du code de la commande publique</w:t>
      </w:r>
      <w:r w:rsidR="00036500" w:rsidRPr="00730150">
        <w:rPr>
          <w:rFonts w:ascii="Marianne" w:hAnsi="Marianne" w:cs="Arial"/>
          <w:i/>
          <w:sz w:val="18"/>
          <w:szCs w:val="18"/>
        </w:rPr>
        <w:t>) </w:t>
      </w:r>
      <w:r w:rsidR="00036500" w:rsidRPr="00730150">
        <w:rPr>
          <w:rFonts w:ascii="Marianne" w:hAnsi="Marianne" w:cs="Arial"/>
          <w:sz w:val="18"/>
          <w:szCs w:val="18"/>
        </w:rPr>
        <w:t>:</w:t>
      </w:r>
    </w:p>
    <w:p w14:paraId="1E67CE6D" w14:textId="77777777" w:rsidR="00036500" w:rsidRPr="00730150" w:rsidRDefault="00036500" w:rsidP="00B32B7D">
      <w:pPr>
        <w:tabs>
          <w:tab w:val="left" w:pos="851"/>
        </w:tabs>
        <w:rPr>
          <w:rFonts w:ascii="Marianne" w:hAnsi="Marianne" w:cs="Arial"/>
          <w:i/>
          <w:sz w:val="18"/>
          <w:szCs w:val="18"/>
        </w:rPr>
      </w:pPr>
      <w:r w:rsidRPr="00730150">
        <w:rPr>
          <w:rFonts w:ascii="Marianne" w:hAnsi="Marianne" w:cs="Arial"/>
          <w:i/>
          <w:sz w:val="18"/>
          <w:szCs w:val="18"/>
        </w:rPr>
        <w:t>[Indiquer le nom commercial et la dénomination sociale du mandataire]</w:t>
      </w:r>
    </w:p>
    <w:p w14:paraId="0F66DD34" w14:textId="77777777" w:rsidR="009B1CD0" w:rsidRPr="00730150" w:rsidRDefault="009B1CD0" w:rsidP="00B32B7D">
      <w:pPr>
        <w:tabs>
          <w:tab w:val="left" w:pos="851"/>
        </w:tabs>
        <w:rPr>
          <w:rFonts w:ascii="Marianne" w:hAnsi="Marianne" w:cs="Arial"/>
        </w:rPr>
      </w:pPr>
    </w:p>
    <w:p w14:paraId="7840D0CE" w14:textId="77777777" w:rsidR="00036500" w:rsidRPr="00730150" w:rsidRDefault="00036500" w:rsidP="00B32B7D">
      <w:pPr>
        <w:tabs>
          <w:tab w:val="left" w:pos="851"/>
        </w:tabs>
        <w:rPr>
          <w:rFonts w:ascii="Marianne" w:hAnsi="Marianne" w:cs="Arial"/>
        </w:rPr>
      </w:pPr>
    </w:p>
    <w:p w14:paraId="69976286" w14:textId="77777777" w:rsidR="00036500" w:rsidRPr="00730150" w:rsidRDefault="004A7169" w:rsidP="00B32B7D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  <w:r w:rsidRPr="00730150">
        <w:rPr>
          <w:rFonts w:ascii="Marianne" w:hAnsi="Marianne" w:cs="Arial"/>
        </w:rPr>
        <w:t xml:space="preserve">En cas de groupement conjoint, </w:t>
      </w:r>
      <w:r w:rsidR="00036500" w:rsidRPr="00730150">
        <w:rPr>
          <w:rFonts w:ascii="Marianne" w:hAnsi="Marianne" w:cs="Arial"/>
        </w:rPr>
        <w:t xml:space="preserve">le mandataire </w:t>
      </w:r>
      <w:r w:rsidRPr="00730150">
        <w:rPr>
          <w:rFonts w:ascii="Marianne" w:hAnsi="Marianne" w:cs="Arial"/>
        </w:rPr>
        <w:t xml:space="preserve">du groupement </w:t>
      </w:r>
      <w:r w:rsidR="00036500" w:rsidRPr="00730150">
        <w:rPr>
          <w:rFonts w:ascii="Marianne" w:hAnsi="Marianne" w:cs="Arial"/>
        </w:rPr>
        <w:t>est :</w:t>
      </w:r>
    </w:p>
    <w:p w14:paraId="6FAB99E6" w14:textId="77777777" w:rsidR="00036500" w:rsidRPr="00730150" w:rsidRDefault="00036500" w:rsidP="00B32B7D">
      <w:pPr>
        <w:pStyle w:val="fcase1ertab"/>
        <w:tabs>
          <w:tab w:val="left" w:pos="851"/>
        </w:tabs>
        <w:rPr>
          <w:rFonts w:ascii="Marianne" w:hAnsi="Marianne" w:cs="Arial"/>
        </w:rPr>
      </w:pPr>
      <w:r w:rsidRPr="00730150">
        <w:rPr>
          <w:rFonts w:ascii="Marianne" w:hAnsi="Marianne" w:cs="Arial"/>
          <w:i/>
          <w:iCs/>
          <w:sz w:val="18"/>
          <w:szCs w:val="18"/>
        </w:rPr>
        <w:t>(Cocher la case correspondante.)</w:t>
      </w:r>
    </w:p>
    <w:p w14:paraId="253C09FD" w14:textId="77777777" w:rsidR="009B1CD0" w:rsidRPr="00730150" w:rsidRDefault="00354C04" w:rsidP="00B32B7D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Marianne" w:hAnsi="Marianne"/>
        </w:rPr>
      </w:pPr>
      <w:r w:rsidRPr="00730150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150">
        <w:rPr>
          <w:rFonts w:ascii="Marianne" w:hAnsi="Marianne"/>
        </w:rPr>
        <w:instrText xml:space="preserve"> </w:instrText>
      </w:r>
      <w:r w:rsidR="00F339FF" w:rsidRPr="00730150">
        <w:rPr>
          <w:rFonts w:ascii="Marianne" w:hAnsi="Marianne"/>
        </w:rPr>
        <w:instrText>FORMCHECKBOX</w:instrText>
      </w:r>
      <w:r w:rsidRPr="00730150">
        <w:rPr>
          <w:rFonts w:ascii="Marianne" w:hAnsi="Marianne"/>
        </w:rPr>
        <w:instrText xml:space="preserve"> </w:instrText>
      </w:r>
      <w:r w:rsidR="00730150" w:rsidRPr="00730150">
        <w:rPr>
          <w:rFonts w:ascii="Marianne" w:hAnsi="Marianne"/>
        </w:rPr>
      </w:r>
      <w:r w:rsidR="00730150" w:rsidRPr="00730150">
        <w:rPr>
          <w:rFonts w:ascii="Marianne" w:hAnsi="Marianne"/>
        </w:rPr>
        <w:fldChar w:fldCharType="separate"/>
      </w:r>
      <w:r w:rsidRPr="00730150">
        <w:rPr>
          <w:rFonts w:ascii="Marianne" w:hAnsi="Marianne"/>
        </w:rPr>
        <w:fldChar w:fldCharType="end"/>
      </w:r>
      <w:r w:rsidRPr="00730150">
        <w:rPr>
          <w:rFonts w:ascii="Marianne" w:hAnsi="Marianne" w:cs="Arial"/>
          <w:i/>
          <w:iCs/>
        </w:rPr>
        <w:t xml:space="preserve"> </w:t>
      </w:r>
      <w:proofErr w:type="gramStart"/>
      <w:r w:rsidRPr="00730150">
        <w:rPr>
          <w:rFonts w:ascii="Marianne" w:hAnsi="Marianne" w:cs="Arial"/>
        </w:rPr>
        <w:t>conjoint</w:t>
      </w:r>
      <w:proofErr w:type="gramEnd"/>
      <w:r w:rsidRPr="00730150">
        <w:rPr>
          <w:rFonts w:ascii="Marianne" w:hAnsi="Marianne" w:cs="Arial"/>
        </w:rPr>
        <w:tab/>
      </w:r>
      <w:r w:rsidRPr="00730150">
        <w:rPr>
          <w:rFonts w:ascii="Marianne" w:hAnsi="Marianne" w:cs="Arial"/>
        </w:rPr>
        <w:tab/>
        <w:t>OU</w:t>
      </w:r>
      <w:r w:rsidRPr="00730150">
        <w:rPr>
          <w:rFonts w:ascii="Marianne" w:hAnsi="Marianne" w:cs="Arial"/>
        </w:rPr>
        <w:tab/>
      </w:r>
      <w:r w:rsidRPr="00730150">
        <w:rPr>
          <w:rFonts w:ascii="Marianne" w:hAnsi="Marianne" w:cs="Arial"/>
        </w:rPr>
        <w:tab/>
      </w:r>
      <w:r w:rsidRPr="00730150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150">
        <w:rPr>
          <w:rFonts w:ascii="Marianne" w:hAnsi="Marianne"/>
        </w:rPr>
        <w:instrText xml:space="preserve"> </w:instrText>
      </w:r>
      <w:r w:rsidR="00F339FF" w:rsidRPr="00730150">
        <w:rPr>
          <w:rFonts w:ascii="Marianne" w:hAnsi="Marianne"/>
        </w:rPr>
        <w:instrText>FORMCHECKBOX</w:instrText>
      </w:r>
      <w:r w:rsidRPr="00730150">
        <w:rPr>
          <w:rFonts w:ascii="Marianne" w:hAnsi="Marianne"/>
        </w:rPr>
        <w:instrText xml:space="preserve"> </w:instrText>
      </w:r>
      <w:r w:rsidR="00730150" w:rsidRPr="00730150">
        <w:rPr>
          <w:rFonts w:ascii="Marianne" w:hAnsi="Marianne"/>
        </w:rPr>
      </w:r>
      <w:r w:rsidR="00730150" w:rsidRPr="00730150">
        <w:rPr>
          <w:rFonts w:ascii="Marianne" w:hAnsi="Marianne"/>
        </w:rPr>
        <w:fldChar w:fldCharType="separate"/>
      </w:r>
      <w:r w:rsidRPr="00730150">
        <w:rPr>
          <w:rFonts w:ascii="Marianne" w:hAnsi="Marianne"/>
        </w:rPr>
        <w:fldChar w:fldCharType="end"/>
      </w:r>
      <w:r w:rsidRPr="00730150">
        <w:rPr>
          <w:rFonts w:ascii="Marianne" w:hAnsi="Marianne" w:cs="Arial"/>
          <w:iCs/>
        </w:rPr>
        <w:t xml:space="preserve"> </w:t>
      </w:r>
      <w:r w:rsidRPr="00730150">
        <w:rPr>
          <w:rFonts w:ascii="Marianne" w:hAnsi="Marianne" w:cs="Arial"/>
        </w:rPr>
        <w:t>solidaire</w:t>
      </w:r>
    </w:p>
    <w:p w14:paraId="0B57E516" w14:textId="77777777" w:rsidR="001C733C" w:rsidRPr="00730150" w:rsidRDefault="001C733C" w:rsidP="00B32B7D">
      <w:pPr>
        <w:tabs>
          <w:tab w:val="left" w:pos="851"/>
        </w:tabs>
        <w:rPr>
          <w:rFonts w:ascii="Marianne" w:hAnsi="Marianne" w:cs="Arial"/>
        </w:rPr>
      </w:pPr>
    </w:p>
    <w:p w14:paraId="45FC3CFB" w14:textId="77777777" w:rsidR="002904AF" w:rsidRPr="00730150" w:rsidRDefault="0021527A" w:rsidP="00B32B7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</w:rPr>
      </w:pPr>
      <w:r w:rsidRPr="00730150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150">
        <w:rPr>
          <w:rFonts w:ascii="Marianne" w:hAnsi="Marianne"/>
        </w:rPr>
        <w:instrText xml:space="preserve"> </w:instrText>
      </w:r>
      <w:r w:rsidR="00F339FF" w:rsidRPr="00730150">
        <w:rPr>
          <w:rFonts w:ascii="Marianne" w:hAnsi="Marianne"/>
        </w:rPr>
        <w:instrText>FORMCHECKBOX</w:instrText>
      </w:r>
      <w:r w:rsidRPr="00730150">
        <w:rPr>
          <w:rFonts w:ascii="Marianne" w:hAnsi="Marianne"/>
        </w:rPr>
        <w:instrText xml:space="preserve"> </w:instrText>
      </w:r>
      <w:r w:rsidR="00730150" w:rsidRPr="00730150">
        <w:rPr>
          <w:rFonts w:ascii="Marianne" w:hAnsi="Marianne"/>
        </w:rPr>
      </w:r>
      <w:r w:rsidR="00730150" w:rsidRPr="00730150">
        <w:rPr>
          <w:rFonts w:ascii="Marianne" w:hAnsi="Marianne"/>
        </w:rPr>
        <w:fldChar w:fldCharType="separate"/>
      </w:r>
      <w:r w:rsidRPr="00730150">
        <w:rPr>
          <w:rFonts w:ascii="Marianne" w:hAnsi="Marianne"/>
        </w:rPr>
        <w:fldChar w:fldCharType="end"/>
      </w:r>
      <w:r w:rsidRPr="00730150">
        <w:rPr>
          <w:rFonts w:ascii="Marianne" w:hAnsi="Marianne"/>
        </w:rPr>
        <w:t xml:space="preserve"> </w:t>
      </w:r>
      <w:r w:rsidR="001C733C" w:rsidRPr="00730150">
        <w:rPr>
          <w:rFonts w:ascii="Marianne" w:hAnsi="Marianne" w:cs="Arial"/>
        </w:rPr>
        <w:t>Les membres du groupement</w:t>
      </w:r>
      <w:r w:rsidRPr="00730150">
        <w:rPr>
          <w:rFonts w:ascii="Marianne" w:hAnsi="Marianne" w:cs="Arial"/>
        </w:rPr>
        <w:t xml:space="preserve"> ont donné mandat</w:t>
      </w:r>
      <w:r w:rsidR="007F68A6" w:rsidRPr="00730150">
        <w:rPr>
          <w:rFonts w:ascii="Marianne" w:hAnsi="Marianne" w:cs="Arial"/>
        </w:rPr>
        <w:t xml:space="preserve"> au mandataire, qui signe le présent acte d’engagement</w:t>
      </w:r>
      <w:r w:rsidR="002904AF" w:rsidRPr="00730150">
        <w:rPr>
          <w:rFonts w:ascii="Marianne" w:hAnsi="Marianne" w:cs="Arial"/>
        </w:rPr>
        <w:t> :</w:t>
      </w:r>
    </w:p>
    <w:p w14:paraId="78BC47AA" w14:textId="77777777" w:rsidR="001C733C" w:rsidRPr="00730150" w:rsidRDefault="001C733C" w:rsidP="00B32B7D">
      <w:pPr>
        <w:tabs>
          <w:tab w:val="left" w:pos="851"/>
        </w:tabs>
        <w:rPr>
          <w:rFonts w:ascii="Marianne" w:hAnsi="Marianne" w:cs="Arial"/>
        </w:rPr>
      </w:pPr>
      <w:r w:rsidRPr="00730150">
        <w:rPr>
          <w:rFonts w:ascii="Marianne" w:hAnsi="Marianne" w:cs="Arial"/>
          <w:i/>
          <w:sz w:val="18"/>
          <w:szCs w:val="18"/>
        </w:rPr>
        <w:t xml:space="preserve">(Cocher la </w:t>
      </w:r>
      <w:r w:rsidR="002904AF" w:rsidRPr="00730150">
        <w:rPr>
          <w:rFonts w:ascii="Marianne" w:hAnsi="Marianne" w:cs="Arial"/>
          <w:i/>
          <w:sz w:val="18"/>
          <w:szCs w:val="18"/>
        </w:rPr>
        <w:t xml:space="preserve">ou les </w:t>
      </w:r>
      <w:r w:rsidRPr="00730150">
        <w:rPr>
          <w:rFonts w:ascii="Marianne" w:hAnsi="Marianne" w:cs="Arial"/>
          <w:i/>
          <w:sz w:val="18"/>
          <w:szCs w:val="18"/>
        </w:rPr>
        <w:t>case</w:t>
      </w:r>
      <w:r w:rsidR="002904AF" w:rsidRPr="00730150">
        <w:rPr>
          <w:rFonts w:ascii="Marianne" w:hAnsi="Marianne" w:cs="Arial"/>
          <w:i/>
          <w:sz w:val="18"/>
          <w:szCs w:val="18"/>
        </w:rPr>
        <w:t>s</w:t>
      </w:r>
      <w:r w:rsidRPr="00730150">
        <w:rPr>
          <w:rFonts w:ascii="Marianne" w:hAnsi="Marianne" w:cs="Arial"/>
          <w:i/>
          <w:sz w:val="18"/>
          <w:szCs w:val="18"/>
        </w:rPr>
        <w:t xml:space="preserve"> correspondante</w:t>
      </w:r>
      <w:r w:rsidR="002904AF" w:rsidRPr="00730150">
        <w:rPr>
          <w:rFonts w:ascii="Marianne" w:hAnsi="Marianne" w:cs="Arial"/>
          <w:i/>
          <w:sz w:val="18"/>
          <w:szCs w:val="18"/>
        </w:rPr>
        <w:t>s</w:t>
      </w:r>
      <w:r w:rsidRPr="00730150">
        <w:rPr>
          <w:rFonts w:ascii="Marianne" w:hAnsi="Marianne" w:cs="Arial"/>
          <w:i/>
          <w:sz w:val="18"/>
          <w:szCs w:val="18"/>
        </w:rPr>
        <w:t>.)</w:t>
      </w:r>
    </w:p>
    <w:p w14:paraId="6A1646D5" w14:textId="77777777" w:rsidR="001C733C" w:rsidRPr="00730150" w:rsidRDefault="001C733C" w:rsidP="00B32B7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</w:rPr>
      </w:pPr>
    </w:p>
    <w:p w14:paraId="73A83FCE" w14:textId="77777777" w:rsidR="002904AF" w:rsidRPr="00730150" w:rsidRDefault="001C733C" w:rsidP="00B32B7D">
      <w:pPr>
        <w:tabs>
          <w:tab w:val="left" w:pos="851"/>
        </w:tabs>
        <w:ind w:left="1695" w:hanging="1695"/>
        <w:rPr>
          <w:rFonts w:ascii="Marianne" w:hAnsi="Marianne" w:cs="Arial"/>
        </w:rPr>
      </w:pPr>
      <w:r w:rsidRPr="00730150">
        <w:rPr>
          <w:rFonts w:ascii="Marianne" w:hAnsi="Marianne"/>
        </w:rPr>
        <w:tab/>
      </w:r>
      <w:r w:rsidRPr="00730150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150">
        <w:rPr>
          <w:rFonts w:ascii="Marianne" w:hAnsi="Marianne"/>
        </w:rPr>
        <w:instrText xml:space="preserve"> </w:instrText>
      </w:r>
      <w:r w:rsidR="00F339FF" w:rsidRPr="00730150">
        <w:rPr>
          <w:rFonts w:ascii="Marianne" w:hAnsi="Marianne"/>
        </w:rPr>
        <w:instrText>FORMCHECKBOX</w:instrText>
      </w:r>
      <w:r w:rsidRPr="00730150">
        <w:rPr>
          <w:rFonts w:ascii="Marianne" w:hAnsi="Marianne"/>
        </w:rPr>
        <w:instrText xml:space="preserve"> </w:instrText>
      </w:r>
      <w:r w:rsidR="00730150" w:rsidRPr="00730150">
        <w:rPr>
          <w:rFonts w:ascii="Marianne" w:hAnsi="Marianne"/>
        </w:rPr>
      </w:r>
      <w:r w:rsidR="00730150" w:rsidRPr="00730150">
        <w:rPr>
          <w:rFonts w:ascii="Marianne" w:hAnsi="Marianne"/>
        </w:rPr>
        <w:fldChar w:fldCharType="separate"/>
      </w:r>
      <w:r w:rsidRPr="00730150">
        <w:rPr>
          <w:rFonts w:ascii="Marianne" w:hAnsi="Marianne"/>
        </w:rPr>
        <w:fldChar w:fldCharType="end"/>
      </w:r>
      <w:r w:rsidRPr="00730150">
        <w:rPr>
          <w:rFonts w:ascii="Marianne" w:hAnsi="Marianne"/>
        </w:rPr>
        <w:tab/>
      </w:r>
      <w:proofErr w:type="gramStart"/>
      <w:r w:rsidR="002904AF" w:rsidRPr="00730150">
        <w:rPr>
          <w:rFonts w:ascii="Marianne" w:hAnsi="Marianne" w:cs="Arial"/>
        </w:rPr>
        <w:t>pour</w:t>
      </w:r>
      <w:proofErr w:type="gramEnd"/>
      <w:r w:rsidR="002904AF" w:rsidRPr="00730150">
        <w:rPr>
          <w:rFonts w:ascii="Marianne" w:hAnsi="Marianne" w:cs="Arial"/>
        </w:rPr>
        <w:t xml:space="preserve"> signer le présent acte d’engagement en leur nom et pour leur compte</w:t>
      </w:r>
      <w:r w:rsidR="007F68A6" w:rsidRPr="00730150">
        <w:rPr>
          <w:rFonts w:ascii="Marianne" w:hAnsi="Marianne" w:cs="Arial"/>
        </w:rPr>
        <w:t xml:space="preserve">, </w:t>
      </w:r>
      <w:r w:rsidR="0021527A" w:rsidRPr="00730150">
        <w:rPr>
          <w:rFonts w:ascii="Marianne" w:hAnsi="Marianne" w:cs="Arial"/>
        </w:rPr>
        <w:t xml:space="preserve">pour les représenter vis-à-vis de l’acheteur </w:t>
      </w:r>
      <w:r w:rsidR="007F68A6" w:rsidRPr="00730150">
        <w:rPr>
          <w:rFonts w:ascii="Marianne" w:hAnsi="Marianne" w:cs="Arial"/>
        </w:rPr>
        <w:t>et pour coordonner l’ensemble des prestations</w:t>
      </w:r>
      <w:r w:rsidR="00983FF3" w:rsidRPr="00730150">
        <w:rPr>
          <w:rFonts w:ascii="Marianne" w:hAnsi="Marianne" w:cs="Arial"/>
        </w:rPr>
        <w:t> ;</w:t>
      </w:r>
    </w:p>
    <w:p w14:paraId="18A4A74B" w14:textId="77777777" w:rsidR="002904AF" w:rsidRPr="00730150" w:rsidRDefault="002904AF" w:rsidP="00B32B7D">
      <w:pPr>
        <w:tabs>
          <w:tab w:val="left" w:pos="851"/>
        </w:tabs>
        <w:ind w:left="1701"/>
        <w:rPr>
          <w:rFonts w:ascii="Marianne" w:hAnsi="Marianne" w:cs="Arial"/>
        </w:rPr>
      </w:pPr>
      <w:r w:rsidRPr="00730150">
        <w:rPr>
          <w:rFonts w:ascii="Marianne" w:hAnsi="Marianne" w:cs="Arial"/>
          <w:i/>
          <w:sz w:val="18"/>
          <w:szCs w:val="18"/>
        </w:rPr>
        <w:t>(</w:t>
      </w:r>
      <w:proofErr w:type="gramStart"/>
      <w:r w:rsidRPr="00730150">
        <w:rPr>
          <w:rFonts w:ascii="Marianne" w:hAnsi="Marianne" w:cs="Arial"/>
          <w:i/>
          <w:sz w:val="18"/>
          <w:szCs w:val="18"/>
        </w:rPr>
        <w:t>joindre</w:t>
      </w:r>
      <w:proofErr w:type="gramEnd"/>
      <w:r w:rsidRPr="00730150">
        <w:rPr>
          <w:rFonts w:ascii="Marianne" w:hAnsi="Marianne" w:cs="Arial"/>
          <w:i/>
          <w:sz w:val="18"/>
          <w:szCs w:val="18"/>
        </w:rPr>
        <w:t xml:space="preserve"> les pouvoirs en annexe du présent document</w:t>
      </w:r>
      <w:r w:rsidR="009D661E" w:rsidRPr="00730150">
        <w:rPr>
          <w:rFonts w:ascii="Marianne" w:hAnsi="Marianne" w:cs="Arial"/>
          <w:i/>
          <w:sz w:val="18"/>
          <w:szCs w:val="18"/>
        </w:rPr>
        <w:t xml:space="preserve"> en cas de marché public autre que de défense ou de sécurité</w:t>
      </w:r>
      <w:r w:rsidRPr="00730150">
        <w:rPr>
          <w:rFonts w:ascii="Marianne" w:hAnsi="Marianne" w:cs="Arial"/>
          <w:i/>
          <w:sz w:val="18"/>
          <w:szCs w:val="18"/>
        </w:rPr>
        <w:t>.</w:t>
      </w:r>
      <w:r w:rsidR="009D661E" w:rsidRPr="00730150">
        <w:rPr>
          <w:rFonts w:ascii="Marianne" w:hAnsi="Marianne" w:cs="Arial"/>
          <w:i/>
          <w:sz w:val="18"/>
          <w:szCs w:val="18"/>
        </w:rPr>
        <w:t xml:space="preserve"> Dans le cas contraire, ces documents ont déjà été fournis</w:t>
      </w:r>
      <w:r w:rsidRPr="00730150">
        <w:rPr>
          <w:rFonts w:ascii="Marianne" w:hAnsi="Marianne" w:cs="Arial"/>
          <w:i/>
          <w:sz w:val="18"/>
          <w:szCs w:val="18"/>
        </w:rPr>
        <w:t>)</w:t>
      </w:r>
    </w:p>
    <w:p w14:paraId="7FB2999F" w14:textId="77777777" w:rsidR="002904AF" w:rsidRPr="00730150" w:rsidRDefault="002904AF" w:rsidP="001C733C">
      <w:pPr>
        <w:tabs>
          <w:tab w:val="left" w:pos="851"/>
        </w:tabs>
        <w:rPr>
          <w:rFonts w:ascii="Marianne" w:hAnsi="Marianne" w:cs="Arial"/>
        </w:rPr>
      </w:pPr>
    </w:p>
    <w:p w14:paraId="01BC5D81" w14:textId="77777777" w:rsidR="002904AF" w:rsidRPr="00730150" w:rsidRDefault="002904AF" w:rsidP="002904AF">
      <w:pPr>
        <w:tabs>
          <w:tab w:val="left" w:pos="851"/>
        </w:tabs>
        <w:ind w:left="1701" w:hanging="850"/>
        <w:jc w:val="both"/>
        <w:rPr>
          <w:rFonts w:ascii="Marianne" w:hAnsi="Marianne" w:cs="Arial"/>
          <w:iCs/>
        </w:rPr>
      </w:pPr>
      <w:r w:rsidRPr="00730150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150">
        <w:rPr>
          <w:rFonts w:ascii="Marianne" w:hAnsi="Marianne"/>
        </w:rPr>
        <w:instrText xml:space="preserve"> </w:instrText>
      </w:r>
      <w:r w:rsidR="00F339FF" w:rsidRPr="00730150">
        <w:rPr>
          <w:rFonts w:ascii="Marianne" w:hAnsi="Marianne"/>
        </w:rPr>
        <w:instrText>FORMCHECKBOX</w:instrText>
      </w:r>
      <w:r w:rsidRPr="00730150">
        <w:rPr>
          <w:rFonts w:ascii="Marianne" w:hAnsi="Marianne"/>
        </w:rPr>
        <w:instrText xml:space="preserve"> </w:instrText>
      </w:r>
      <w:r w:rsidR="00730150" w:rsidRPr="00730150">
        <w:rPr>
          <w:rFonts w:ascii="Marianne" w:hAnsi="Marianne"/>
        </w:rPr>
      </w:r>
      <w:r w:rsidR="00730150" w:rsidRPr="00730150">
        <w:rPr>
          <w:rFonts w:ascii="Marianne" w:hAnsi="Marianne"/>
        </w:rPr>
        <w:fldChar w:fldCharType="separate"/>
      </w:r>
      <w:r w:rsidRPr="00730150">
        <w:rPr>
          <w:rFonts w:ascii="Marianne" w:hAnsi="Marianne"/>
        </w:rPr>
        <w:fldChar w:fldCharType="end"/>
      </w:r>
      <w:r w:rsidRPr="00730150">
        <w:rPr>
          <w:rFonts w:ascii="Marianne" w:hAnsi="Marianne"/>
        </w:rPr>
        <w:tab/>
      </w:r>
      <w:proofErr w:type="gramStart"/>
      <w:r w:rsidRPr="00730150">
        <w:rPr>
          <w:rFonts w:ascii="Marianne" w:hAnsi="Marianne" w:cs="Arial"/>
        </w:rPr>
        <w:t>pour</w:t>
      </w:r>
      <w:proofErr w:type="gramEnd"/>
      <w:r w:rsidRPr="00730150">
        <w:rPr>
          <w:rFonts w:ascii="Marianne" w:hAnsi="Marianne" w:cs="Arial"/>
        </w:rPr>
        <w:t xml:space="preserve"> signer, en leur nom et pour leur compte, les modifications ultérieures du mar</w:t>
      </w:r>
      <w:r w:rsidR="0021527A" w:rsidRPr="00730150">
        <w:rPr>
          <w:rFonts w:ascii="Marianne" w:hAnsi="Marianne" w:cs="Arial"/>
        </w:rPr>
        <w:t>ché public</w:t>
      </w:r>
      <w:r w:rsidRPr="00730150">
        <w:rPr>
          <w:rFonts w:ascii="Marianne" w:hAnsi="Marianne" w:cs="Arial"/>
        </w:rPr>
        <w:t> ;</w:t>
      </w:r>
    </w:p>
    <w:p w14:paraId="325BD157" w14:textId="77777777" w:rsidR="00BE6078" w:rsidRPr="00730150" w:rsidRDefault="009D661E" w:rsidP="009D661E">
      <w:pPr>
        <w:tabs>
          <w:tab w:val="left" w:pos="851"/>
        </w:tabs>
        <w:ind w:left="1701"/>
        <w:rPr>
          <w:rFonts w:ascii="Marianne" w:hAnsi="Marianne" w:cs="Arial"/>
        </w:rPr>
      </w:pPr>
      <w:r w:rsidRPr="00730150">
        <w:rPr>
          <w:rFonts w:ascii="Marianne" w:hAnsi="Marianne" w:cs="Arial"/>
          <w:i/>
          <w:sz w:val="18"/>
          <w:szCs w:val="18"/>
        </w:rPr>
        <w:t>(</w:t>
      </w:r>
      <w:proofErr w:type="gramStart"/>
      <w:r w:rsidRPr="00730150">
        <w:rPr>
          <w:rFonts w:ascii="Marianne" w:hAnsi="Marianne" w:cs="Arial"/>
          <w:i/>
          <w:sz w:val="18"/>
          <w:szCs w:val="18"/>
        </w:rPr>
        <w:t>joindre</w:t>
      </w:r>
      <w:proofErr w:type="gramEnd"/>
      <w:r w:rsidRPr="00730150">
        <w:rPr>
          <w:rFonts w:ascii="Marianne" w:hAnsi="Marianne" w:cs="Arial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 w14:paraId="077AC849" w14:textId="77777777" w:rsidR="002904AF" w:rsidRPr="00730150" w:rsidRDefault="002904AF" w:rsidP="002904AF">
      <w:pPr>
        <w:tabs>
          <w:tab w:val="left" w:pos="851"/>
        </w:tabs>
        <w:rPr>
          <w:rFonts w:ascii="Marianne" w:hAnsi="Marianne" w:cs="Arial"/>
          <w:iCs/>
        </w:rPr>
      </w:pPr>
    </w:p>
    <w:p w14:paraId="0C623C30" w14:textId="77777777" w:rsidR="009D661E" w:rsidRPr="00730150" w:rsidRDefault="002904AF" w:rsidP="002904AF">
      <w:pPr>
        <w:tabs>
          <w:tab w:val="left" w:pos="851"/>
        </w:tabs>
        <w:ind w:left="1134" w:hanging="850"/>
        <w:rPr>
          <w:rFonts w:ascii="Marianne" w:hAnsi="Marianne" w:cs="Arial"/>
        </w:rPr>
      </w:pPr>
      <w:r w:rsidRPr="00730150">
        <w:rPr>
          <w:rFonts w:ascii="Marianne" w:hAnsi="Marianne"/>
        </w:rPr>
        <w:tab/>
      </w:r>
      <w:r w:rsidRPr="00730150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150">
        <w:rPr>
          <w:rFonts w:ascii="Marianne" w:hAnsi="Marianne"/>
        </w:rPr>
        <w:instrText xml:space="preserve"> </w:instrText>
      </w:r>
      <w:r w:rsidR="00F339FF" w:rsidRPr="00730150">
        <w:rPr>
          <w:rFonts w:ascii="Marianne" w:hAnsi="Marianne"/>
        </w:rPr>
        <w:instrText>FORMCHECKBOX</w:instrText>
      </w:r>
      <w:r w:rsidRPr="00730150">
        <w:rPr>
          <w:rFonts w:ascii="Marianne" w:hAnsi="Marianne"/>
        </w:rPr>
        <w:instrText xml:space="preserve"> </w:instrText>
      </w:r>
      <w:r w:rsidR="00730150" w:rsidRPr="00730150">
        <w:rPr>
          <w:rFonts w:ascii="Marianne" w:hAnsi="Marianne"/>
        </w:rPr>
      </w:r>
      <w:r w:rsidR="00730150" w:rsidRPr="00730150">
        <w:rPr>
          <w:rFonts w:ascii="Marianne" w:hAnsi="Marianne"/>
        </w:rPr>
        <w:fldChar w:fldCharType="separate"/>
      </w:r>
      <w:r w:rsidRPr="00730150">
        <w:rPr>
          <w:rFonts w:ascii="Marianne" w:hAnsi="Marianne"/>
        </w:rPr>
        <w:fldChar w:fldCharType="end"/>
      </w:r>
      <w:r w:rsidRPr="00730150">
        <w:rPr>
          <w:rFonts w:ascii="Marianne" w:hAnsi="Marianne" w:cs="Arial"/>
          <w:i/>
          <w:iCs/>
        </w:rPr>
        <w:t xml:space="preserve"> </w:t>
      </w:r>
      <w:r w:rsidRPr="00730150">
        <w:rPr>
          <w:rFonts w:ascii="Marianne" w:hAnsi="Marianne" w:cs="Arial"/>
        </w:rPr>
        <w:tab/>
      </w:r>
      <w:proofErr w:type="gramStart"/>
      <w:r w:rsidRPr="00730150">
        <w:rPr>
          <w:rFonts w:ascii="Marianne" w:hAnsi="Marianne" w:cs="Arial"/>
        </w:rPr>
        <w:t>ont</w:t>
      </w:r>
      <w:proofErr w:type="gramEnd"/>
      <w:r w:rsidRPr="00730150">
        <w:rPr>
          <w:rFonts w:ascii="Marianne" w:hAnsi="Marianne" w:cs="Arial"/>
        </w:rPr>
        <w:t xml:space="preserve"> donné mandat au mandataire dans les conditions définies par les pouvoirs joints en annexe</w:t>
      </w:r>
      <w:r w:rsidR="009D661E" w:rsidRPr="00730150">
        <w:rPr>
          <w:rFonts w:ascii="Marianne" w:hAnsi="Marianne" w:cs="Arial"/>
        </w:rPr>
        <w:t>.</w:t>
      </w:r>
    </w:p>
    <w:p w14:paraId="2FABC299" w14:textId="77777777" w:rsidR="002904AF" w:rsidRPr="00730150" w:rsidRDefault="009D661E" w:rsidP="009D661E">
      <w:pPr>
        <w:tabs>
          <w:tab w:val="left" w:pos="851"/>
        </w:tabs>
        <w:ind w:left="1701"/>
        <w:rPr>
          <w:rFonts w:ascii="Marianne" w:hAnsi="Marianne" w:cs="Arial"/>
          <w:i/>
          <w:sz w:val="18"/>
          <w:szCs w:val="18"/>
        </w:rPr>
      </w:pPr>
      <w:r w:rsidRPr="00730150">
        <w:rPr>
          <w:rFonts w:ascii="Marianne" w:hAnsi="Marianne" w:cs="Arial"/>
          <w:i/>
          <w:sz w:val="18"/>
          <w:szCs w:val="18"/>
        </w:rPr>
        <w:t>(</w:t>
      </w:r>
      <w:proofErr w:type="gramStart"/>
      <w:r w:rsidRPr="00730150">
        <w:rPr>
          <w:rFonts w:ascii="Marianne" w:hAnsi="Marianne" w:cs="Arial"/>
          <w:i/>
          <w:sz w:val="18"/>
          <w:szCs w:val="18"/>
        </w:rPr>
        <w:t>hors</w:t>
      </w:r>
      <w:proofErr w:type="gramEnd"/>
      <w:r w:rsidRPr="00730150">
        <w:rPr>
          <w:rFonts w:ascii="Marianne" w:hAnsi="Marianne" w:cs="Arial"/>
          <w:i/>
          <w:sz w:val="18"/>
          <w:szCs w:val="18"/>
        </w:rPr>
        <w:t xml:space="preserve"> cas des marchés de défense ou de sécurité dans lequel ces documents ont déjà été fournis)</w:t>
      </w:r>
      <w:r w:rsidR="002904AF" w:rsidRPr="00730150">
        <w:rPr>
          <w:rFonts w:ascii="Marianne" w:hAnsi="Marianne" w:cs="Arial"/>
          <w:i/>
          <w:sz w:val="18"/>
          <w:szCs w:val="18"/>
        </w:rPr>
        <w:t>.</w:t>
      </w:r>
    </w:p>
    <w:p w14:paraId="6B553428" w14:textId="77777777" w:rsidR="002904AF" w:rsidRPr="00730150" w:rsidRDefault="002904AF" w:rsidP="002904AF">
      <w:pPr>
        <w:tabs>
          <w:tab w:val="left" w:pos="851"/>
        </w:tabs>
        <w:ind w:left="1134" w:hanging="850"/>
        <w:rPr>
          <w:rFonts w:ascii="Marianne" w:hAnsi="Marianne" w:cs="Arial"/>
          <w:i/>
          <w:sz w:val="18"/>
          <w:szCs w:val="18"/>
        </w:rPr>
      </w:pPr>
    </w:p>
    <w:p w14:paraId="3EBED4CC" w14:textId="77777777" w:rsidR="001C733C" w:rsidRPr="00730150" w:rsidRDefault="00582130" w:rsidP="001C733C">
      <w:pPr>
        <w:tabs>
          <w:tab w:val="left" w:pos="851"/>
        </w:tabs>
        <w:rPr>
          <w:rFonts w:ascii="Marianne" w:hAnsi="Marianne" w:cs="Arial"/>
          <w:i/>
          <w:sz w:val="18"/>
          <w:szCs w:val="18"/>
        </w:rPr>
      </w:pPr>
      <w:r w:rsidRPr="00730150">
        <w:rPr>
          <w:rFonts w:ascii="Marianne" w:hAnsi="Marianne" w:cs="Arial"/>
          <w:i/>
          <w:sz w:val="18"/>
          <w:szCs w:val="18"/>
        </w:rPr>
        <w:br w:type="page"/>
      </w:r>
    </w:p>
    <w:p w14:paraId="39F67019" w14:textId="77777777" w:rsidR="00036500" w:rsidRPr="00730150" w:rsidRDefault="0021527A" w:rsidP="006C4338">
      <w:pPr>
        <w:tabs>
          <w:tab w:val="left" w:pos="851"/>
        </w:tabs>
        <w:rPr>
          <w:rFonts w:ascii="Marianne" w:hAnsi="Marianne" w:cs="Arial"/>
          <w:i/>
          <w:sz w:val="18"/>
          <w:szCs w:val="18"/>
        </w:rPr>
      </w:pPr>
      <w:r w:rsidRPr="00730150">
        <w:rPr>
          <w:rFonts w:ascii="Marianne" w:hAnsi="Marianne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150">
        <w:rPr>
          <w:rFonts w:ascii="Marianne" w:hAnsi="Marianne"/>
        </w:rPr>
        <w:instrText xml:space="preserve"> </w:instrText>
      </w:r>
      <w:r w:rsidR="00F339FF" w:rsidRPr="00730150">
        <w:rPr>
          <w:rFonts w:ascii="Marianne" w:hAnsi="Marianne"/>
        </w:rPr>
        <w:instrText>FORMCHECKBOX</w:instrText>
      </w:r>
      <w:r w:rsidRPr="00730150">
        <w:rPr>
          <w:rFonts w:ascii="Marianne" w:hAnsi="Marianne"/>
        </w:rPr>
        <w:instrText xml:space="preserve"> </w:instrText>
      </w:r>
      <w:r w:rsidR="00730150" w:rsidRPr="00730150">
        <w:rPr>
          <w:rFonts w:ascii="Marianne" w:hAnsi="Marianne"/>
        </w:rPr>
      </w:r>
      <w:r w:rsidR="00730150" w:rsidRPr="00730150">
        <w:rPr>
          <w:rFonts w:ascii="Marianne" w:hAnsi="Marianne"/>
        </w:rPr>
        <w:fldChar w:fldCharType="separate"/>
      </w:r>
      <w:r w:rsidRPr="00730150">
        <w:rPr>
          <w:rFonts w:ascii="Marianne" w:hAnsi="Marianne"/>
        </w:rPr>
        <w:fldChar w:fldCharType="end"/>
      </w:r>
      <w:r w:rsidRPr="00730150">
        <w:rPr>
          <w:rFonts w:ascii="Marianne" w:hAnsi="Marianne"/>
        </w:rPr>
        <w:t xml:space="preserve"> </w:t>
      </w:r>
      <w:r w:rsidRPr="00730150">
        <w:rPr>
          <w:rFonts w:ascii="Marianne" w:hAnsi="Marianne" w:cs="Arial"/>
        </w:rPr>
        <w:t>L</w:t>
      </w:r>
      <w:r w:rsidR="00036500" w:rsidRPr="00730150">
        <w:rPr>
          <w:rFonts w:ascii="Marianne" w:hAnsi="Marianne" w:cs="Arial"/>
        </w:rPr>
        <w:t>es membres du groupement</w:t>
      </w:r>
      <w:r w:rsidR="00332B12" w:rsidRPr="00730150">
        <w:rPr>
          <w:rFonts w:ascii="Marianne" w:hAnsi="Marianne" w:cs="Arial"/>
        </w:rPr>
        <w:t>, qui signent le présent acte d’engagement</w:t>
      </w:r>
      <w:r w:rsidR="00036500" w:rsidRPr="00730150">
        <w:rPr>
          <w:rFonts w:ascii="Marianne" w:hAnsi="Marianne" w:cs="Arial"/>
        </w:rPr>
        <w:t> :</w:t>
      </w:r>
    </w:p>
    <w:p w14:paraId="3E374EB1" w14:textId="77777777" w:rsidR="00036500" w:rsidRPr="00730150" w:rsidRDefault="00036500" w:rsidP="006F3DF9">
      <w:pPr>
        <w:tabs>
          <w:tab w:val="left" w:pos="851"/>
        </w:tabs>
        <w:rPr>
          <w:rFonts w:ascii="Marianne" w:hAnsi="Marianne" w:cs="Arial"/>
        </w:rPr>
      </w:pPr>
      <w:r w:rsidRPr="00730150">
        <w:rPr>
          <w:rFonts w:ascii="Marianne" w:hAnsi="Marianne" w:cs="Arial"/>
          <w:i/>
          <w:sz w:val="18"/>
          <w:szCs w:val="18"/>
        </w:rPr>
        <w:t>(Cocher la case correspondante.)</w:t>
      </w:r>
    </w:p>
    <w:p w14:paraId="6AD2AD72" w14:textId="77777777" w:rsidR="00036500" w:rsidRPr="00730150" w:rsidRDefault="00036500" w:rsidP="005846FB">
      <w:pPr>
        <w:tabs>
          <w:tab w:val="left" w:pos="851"/>
        </w:tabs>
        <w:rPr>
          <w:rFonts w:ascii="Marianne" w:hAnsi="Marianne" w:cs="Arial"/>
        </w:rPr>
      </w:pPr>
    </w:p>
    <w:p w14:paraId="2F54E3C1" w14:textId="77777777" w:rsidR="00AE7831" w:rsidRPr="00730150" w:rsidRDefault="00AE7831" w:rsidP="009B45B9">
      <w:pPr>
        <w:tabs>
          <w:tab w:val="left" w:pos="851"/>
        </w:tabs>
        <w:ind w:left="1701" w:hanging="850"/>
        <w:jc w:val="both"/>
        <w:rPr>
          <w:rFonts w:ascii="Marianne" w:hAnsi="Marianne" w:cs="Arial"/>
        </w:rPr>
      </w:pPr>
      <w:r w:rsidRPr="00730150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150">
        <w:rPr>
          <w:rFonts w:ascii="Marianne" w:hAnsi="Marianne"/>
        </w:rPr>
        <w:instrText xml:space="preserve"> </w:instrText>
      </w:r>
      <w:r w:rsidR="00F339FF" w:rsidRPr="00730150">
        <w:rPr>
          <w:rFonts w:ascii="Marianne" w:hAnsi="Marianne"/>
        </w:rPr>
        <w:instrText>FORMCHECKBOX</w:instrText>
      </w:r>
      <w:r w:rsidRPr="00730150">
        <w:rPr>
          <w:rFonts w:ascii="Marianne" w:hAnsi="Marianne"/>
        </w:rPr>
        <w:instrText xml:space="preserve"> </w:instrText>
      </w:r>
      <w:r w:rsidR="00730150" w:rsidRPr="00730150">
        <w:rPr>
          <w:rFonts w:ascii="Marianne" w:hAnsi="Marianne"/>
        </w:rPr>
      </w:r>
      <w:r w:rsidR="00730150" w:rsidRPr="00730150">
        <w:rPr>
          <w:rFonts w:ascii="Marianne" w:hAnsi="Marianne"/>
        </w:rPr>
        <w:fldChar w:fldCharType="separate"/>
      </w:r>
      <w:r w:rsidRPr="00730150">
        <w:rPr>
          <w:rFonts w:ascii="Marianne" w:hAnsi="Marianne"/>
        </w:rPr>
        <w:fldChar w:fldCharType="end"/>
      </w:r>
      <w:r w:rsidRPr="00730150">
        <w:rPr>
          <w:rFonts w:ascii="Marianne" w:hAnsi="Marianne"/>
        </w:rPr>
        <w:tab/>
      </w:r>
      <w:proofErr w:type="gramStart"/>
      <w:r w:rsidRPr="00730150">
        <w:rPr>
          <w:rFonts w:ascii="Marianne" w:hAnsi="Marianne" w:cs="Arial"/>
        </w:rPr>
        <w:t>donnent</w:t>
      </w:r>
      <w:proofErr w:type="gramEnd"/>
      <w:r w:rsidRPr="00730150">
        <w:rPr>
          <w:rFonts w:ascii="Marianne" w:hAnsi="Marianne" w:cs="Arial"/>
        </w:rPr>
        <w:t xml:space="preserve"> mandat au mandataire, qui l’accepte, pour les représenter vis-à-vis de l’acheteur et pour coordonner l’ensemble des prestations ;</w:t>
      </w:r>
    </w:p>
    <w:p w14:paraId="66B227F8" w14:textId="77777777" w:rsidR="00AE7831" w:rsidRPr="00730150" w:rsidRDefault="00AE7831" w:rsidP="009B45B9">
      <w:pPr>
        <w:tabs>
          <w:tab w:val="left" w:pos="851"/>
        </w:tabs>
        <w:ind w:left="1701" w:hanging="850"/>
        <w:jc w:val="both"/>
        <w:rPr>
          <w:rFonts w:ascii="Marianne" w:hAnsi="Marianne"/>
        </w:rPr>
      </w:pPr>
    </w:p>
    <w:p w14:paraId="5BB45286" w14:textId="77777777" w:rsidR="00036500" w:rsidRPr="00730150" w:rsidRDefault="00036500" w:rsidP="009B45B9">
      <w:pPr>
        <w:tabs>
          <w:tab w:val="left" w:pos="851"/>
        </w:tabs>
        <w:ind w:left="1701" w:hanging="850"/>
        <w:jc w:val="both"/>
        <w:rPr>
          <w:rFonts w:ascii="Marianne" w:hAnsi="Marianne" w:cs="Arial"/>
          <w:iCs/>
        </w:rPr>
      </w:pPr>
      <w:r w:rsidRPr="00730150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150">
        <w:rPr>
          <w:rFonts w:ascii="Marianne" w:hAnsi="Marianne"/>
        </w:rPr>
        <w:instrText xml:space="preserve"> </w:instrText>
      </w:r>
      <w:r w:rsidR="00F339FF" w:rsidRPr="00730150">
        <w:rPr>
          <w:rFonts w:ascii="Marianne" w:hAnsi="Marianne"/>
        </w:rPr>
        <w:instrText>FORMCHECKBOX</w:instrText>
      </w:r>
      <w:r w:rsidRPr="00730150">
        <w:rPr>
          <w:rFonts w:ascii="Marianne" w:hAnsi="Marianne"/>
        </w:rPr>
        <w:instrText xml:space="preserve"> </w:instrText>
      </w:r>
      <w:r w:rsidR="00730150" w:rsidRPr="00730150">
        <w:rPr>
          <w:rFonts w:ascii="Marianne" w:hAnsi="Marianne"/>
        </w:rPr>
      </w:r>
      <w:r w:rsidR="00730150" w:rsidRPr="00730150">
        <w:rPr>
          <w:rFonts w:ascii="Marianne" w:hAnsi="Marianne"/>
        </w:rPr>
        <w:fldChar w:fldCharType="separate"/>
      </w:r>
      <w:r w:rsidRPr="00730150">
        <w:rPr>
          <w:rFonts w:ascii="Marianne" w:hAnsi="Marianne"/>
        </w:rPr>
        <w:fldChar w:fldCharType="end"/>
      </w:r>
      <w:r w:rsidRPr="00730150">
        <w:rPr>
          <w:rFonts w:ascii="Marianne" w:hAnsi="Marianne" w:cs="Arial"/>
        </w:rPr>
        <w:tab/>
      </w:r>
      <w:proofErr w:type="gramStart"/>
      <w:r w:rsidRPr="00730150">
        <w:rPr>
          <w:rFonts w:ascii="Marianne" w:hAnsi="Marianne" w:cs="Arial"/>
        </w:rPr>
        <w:t>donnent</w:t>
      </w:r>
      <w:proofErr w:type="gramEnd"/>
      <w:r w:rsidRPr="00730150">
        <w:rPr>
          <w:rFonts w:ascii="Marianne" w:hAnsi="Marianne" w:cs="Arial"/>
        </w:rPr>
        <w:t xml:space="preserve"> mandat au mandataire, qui l’accepte, pour signer, en leur nom et pour leur compte, </w:t>
      </w:r>
      <w:r w:rsidR="004A7169" w:rsidRPr="00730150">
        <w:rPr>
          <w:rFonts w:ascii="Marianne" w:hAnsi="Marianne" w:cs="Arial"/>
        </w:rPr>
        <w:t>les</w:t>
      </w:r>
      <w:r w:rsidRPr="00730150">
        <w:rPr>
          <w:rFonts w:ascii="Marianne" w:hAnsi="Marianne" w:cs="Arial"/>
        </w:rPr>
        <w:t xml:space="preserve"> modifications ultérieures du marché </w:t>
      </w:r>
      <w:r w:rsidR="00930A5C" w:rsidRPr="00730150">
        <w:rPr>
          <w:rFonts w:ascii="Marianne" w:hAnsi="Marianne" w:cs="Arial"/>
        </w:rPr>
        <w:t>public</w:t>
      </w:r>
      <w:r w:rsidRPr="00730150">
        <w:rPr>
          <w:rFonts w:ascii="Marianne" w:hAnsi="Marianne" w:cs="Arial"/>
        </w:rPr>
        <w:t> ;</w:t>
      </w:r>
    </w:p>
    <w:p w14:paraId="2FCEBB11" w14:textId="77777777" w:rsidR="00036500" w:rsidRPr="00730150" w:rsidRDefault="00036500" w:rsidP="006C4338">
      <w:pPr>
        <w:tabs>
          <w:tab w:val="left" w:pos="851"/>
        </w:tabs>
        <w:rPr>
          <w:rFonts w:ascii="Marianne" w:hAnsi="Marianne" w:cs="Arial"/>
          <w:iCs/>
        </w:rPr>
      </w:pPr>
    </w:p>
    <w:p w14:paraId="28EB5398" w14:textId="77777777" w:rsidR="00036500" w:rsidRPr="00730150" w:rsidRDefault="00844DAA" w:rsidP="009B45B9">
      <w:pPr>
        <w:tabs>
          <w:tab w:val="left" w:pos="851"/>
        </w:tabs>
        <w:ind w:left="1134" w:hanging="850"/>
        <w:rPr>
          <w:rFonts w:ascii="Marianne" w:hAnsi="Marianne" w:cs="Arial"/>
          <w:i/>
          <w:sz w:val="18"/>
          <w:szCs w:val="18"/>
        </w:rPr>
      </w:pPr>
      <w:r w:rsidRPr="00730150">
        <w:rPr>
          <w:rFonts w:ascii="Marianne" w:hAnsi="Marianne"/>
        </w:rPr>
        <w:tab/>
      </w:r>
      <w:r w:rsidR="00036500" w:rsidRPr="00730150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730150">
        <w:rPr>
          <w:rFonts w:ascii="Marianne" w:hAnsi="Marianne"/>
        </w:rPr>
        <w:instrText xml:space="preserve"> </w:instrText>
      </w:r>
      <w:r w:rsidR="00F339FF" w:rsidRPr="00730150">
        <w:rPr>
          <w:rFonts w:ascii="Marianne" w:hAnsi="Marianne"/>
        </w:rPr>
        <w:instrText>FORMCHECKBOX</w:instrText>
      </w:r>
      <w:r w:rsidR="00036500" w:rsidRPr="00730150">
        <w:rPr>
          <w:rFonts w:ascii="Marianne" w:hAnsi="Marianne"/>
        </w:rPr>
        <w:instrText xml:space="preserve"> </w:instrText>
      </w:r>
      <w:r w:rsidR="00730150" w:rsidRPr="00730150">
        <w:rPr>
          <w:rFonts w:ascii="Marianne" w:hAnsi="Marianne"/>
        </w:rPr>
      </w:r>
      <w:r w:rsidR="00730150" w:rsidRPr="00730150">
        <w:rPr>
          <w:rFonts w:ascii="Marianne" w:hAnsi="Marianne"/>
        </w:rPr>
        <w:fldChar w:fldCharType="separate"/>
      </w:r>
      <w:r w:rsidR="00036500" w:rsidRPr="00730150">
        <w:rPr>
          <w:rFonts w:ascii="Marianne" w:hAnsi="Marianne"/>
        </w:rPr>
        <w:fldChar w:fldCharType="end"/>
      </w:r>
      <w:r w:rsidR="00036500" w:rsidRPr="00730150">
        <w:rPr>
          <w:rFonts w:ascii="Marianne" w:hAnsi="Marianne" w:cs="Arial"/>
          <w:i/>
          <w:iCs/>
        </w:rPr>
        <w:t xml:space="preserve"> </w:t>
      </w:r>
      <w:r w:rsidR="00036500" w:rsidRPr="00730150">
        <w:rPr>
          <w:rFonts w:ascii="Marianne" w:hAnsi="Marianne" w:cs="Arial"/>
        </w:rPr>
        <w:tab/>
      </w:r>
      <w:proofErr w:type="gramStart"/>
      <w:r w:rsidR="00036500" w:rsidRPr="00730150">
        <w:rPr>
          <w:rFonts w:ascii="Marianne" w:hAnsi="Marianne" w:cs="Arial"/>
        </w:rPr>
        <w:t>donnent</w:t>
      </w:r>
      <w:proofErr w:type="gramEnd"/>
      <w:r w:rsidR="00036500" w:rsidRPr="00730150">
        <w:rPr>
          <w:rFonts w:ascii="Marianne" w:hAnsi="Marianne" w:cs="Arial"/>
        </w:rPr>
        <w:t xml:space="preserve"> mandat au mandataire dans les conditions définies ci-dessous</w:t>
      </w:r>
      <w:r w:rsidRPr="00730150">
        <w:rPr>
          <w:rFonts w:ascii="Marianne" w:hAnsi="Marianne" w:cs="Arial"/>
        </w:rPr>
        <w:t> :</w:t>
      </w:r>
    </w:p>
    <w:p w14:paraId="00D310D4" w14:textId="45FF537C" w:rsidR="002F3517" w:rsidRPr="00730150" w:rsidRDefault="00844DAA" w:rsidP="00B5177B">
      <w:pPr>
        <w:tabs>
          <w:tab w:val="left" w:pos="851"/>
        </w:tabs>
        <w:ind w:left="1134" w:hanging="850"/>
        <w:rPr>
          <w:rFonts w:ascii="Marianne" w:hAnsi="Marianne" w:cs="Arial"/>
        </w:rPr>
      </w:pPr>
      <w:r w:rsidRPr="00730150">
        <w:rPr>
          <w:rFonts w:ascii="Marianne" w:hAnsi="Marianne" w:cs="Arial"/>
          <w:i/>
          <w:sz w:val="18"/>
          <w:szCs w:val="18"/>
        </w:rPr>
        <w:tab/>
      </w:r>
      <w:r w:rsidRPr="00730150">
        <w:rPr>
          <w:rFonts w:ascii="Marianne" w:hAnsi="Marianne" w:cs="Arial"/>
          <w:i/>
          <w:sz w:val="18"/>
          <w:szCs w:val="18"/>
        </w:rPr>
        <w:tab/>
      </w:r>
      <w:r w:rsidRPr="00730150">
        <w:rPr>
          <w:rFonts w:ascii="Marianne" w:hAnsi="Marianne" w:cs="Arial"/>
          <w:i/>
          <w:sz w:val="18"/>
          <w:szCs w:val="18"/>
        </w:rPr>
        <w:tab/>
      </w:r>
      <w:r w:rsidR="00036500" w:rsidRPr="00730150">
        <w:rPr>
          <w:rFonts w:ascii="Marianne" w:hAnsi="Marianne" w:cs="Arial"/>
          <w:i/>
          <w:sz w:val="18"/>
          <w:szCs w:val="18"/>
        </w:rPr>
        <w:t>(Donner des précisions sur l’étendue du mandat.)</w:t>
      </w:r>
    </w:p>
    <w:p w14:paraId="3C3956F4" w14:textId="77777777" w:rsidR="002F3517" w:rsidRPr="00730150" w:rsidRDefault="002F3517" w:rsidP="00332B12">
      <w:pPr>
        <w:tabs>
          <w:tab w:val="left" w:pos="851"/>
        </w:tabs>
        <w:jc w:val="both"/>
        <w:rPr>
          <w:rFonts w:ascii="Marianne" w:hAnsi="Marianne" w:cs="Arial"/>
          <w:sz w:val="18"/>
          <w:szCs w:val="18"/>
        </w:rPr>
      </w:pPr>
    </w:p>
    <w:p w14:paraId="7EC9A27C" w14:textId="77777777" w:rsidR="009B1CD0" w:rsidRPr="00730150" w:rsidRDefault="002F3517" w:rsidP="00582130">
      <w:pPr>
        <w:tabs>
          <w:tab w:val="left" w:pos="851"/>
        </w:tabs>
        <w:jc w:val="both"/>
        <w:rPr>
          <w:rFonts w:ascii="Marianne" w:hAnsi="Marianne" w:cs="Arial"/>
          <w:sz w:val="18"/>
          <w:szCs w:val="18"/>
        </w:rPr>
      </w:pPr>
      <w:r w:rsidRPr="00730150">
        <w:rPr>
          <w:rFonts w:ascii="Marianne" w:hAnsi="Marianne" w:cs="Arial"/>
          <w:sz w:val="18"/>
          <w:szCs w:val="18"/>
        </w:rPr>
        <w:t xml:space="preserve"> </w:t>
      </w:r>
      <w:r w:rsidR="00332B12" w:rsidRPr="00730150">
        <w:rPr>
          <w:rFonts w:ascii="Marianne" w:hAnsi="Marianne" w:cs="Arial"/>
          <w:sz w:val="18"/>
          <w:szCs w:val="18"/>
        </w:rPr>
        <w:t>(*) Le signataire doit avoir le pouvoir d’engager la personne qu’il représente.</w:t>
      </w:r>
    </w:p>
    <w:p w14:paraId="186B5E2B" w14:textId="6705B5C9" w:rsidR="00582130" w:rsidRPr="00730150" w:rsidRDefault="00582130" w:rsidP="00582130">
      <w:pPr>
        <w:tabs>
          <w:tab w:val="left" w:pos="851"/>
        </w:tabs>
        <w:jc w:val="both"/>
        <w:rPr>
          <w:rFonts w:ascii="Marianne" w:hAnsi="Marianne" w:cs="Arial"/>
          <w:sz w:val="18"/>
          <w:szCs w:val="18"/>
        </w:rPr>
      </w:pPr>
    </w:p>
    <w:p w14:paraId="611BC83E" w14:textId="01DDE5C4" w:rsidR="00B5177B" w:rsidRPr="00730150" w:rsidRDefault="00B5177B" w:rsidP="00582130">
      <w:pPr>
        <w:tabs>
          <w:tab w:val="left" w:pos="851"/>
        </w:tabs>
        <w:jc w:val="both"/>
        <w:rPr>
          <w:rFonts w:ascii="Marianne" w:hAnsi="Marianne" w:cs="Arial"/>
          <w:sz w:val="18"/>
          <w:szCs w:val="18"/>
        </w:rPr>
      </w:pPr>
    </w:p>
    <w:p w14:paraId="38C4519E" w14:textId="5E7BE3D4" w:rsidR="00B5177B" w:rsidRPr="00730150" w:rsidRDefault="00B5177B" w:rsidP="00582130">
      <w:pPr>
        <w:tabs>
          <w:tab w:val="left" w:pos="851"/>
        </w:tabs>
        <w:jc w:val="both"/>
        <w:rPr>
          <w:rFonts w:ascii="Marianne" w:hAnsi="Marianne" w:cs="Arial"/>
          <w:sz w:val="18"/>
          <w:szCs w:val="18"/>
        </w:rPr>
      </w:pPr>
    </w:p>
    <w:p w14:paraId="51E02D28" w14:textId="77777777" w:rsidR="00B5177B" w:rsidRPr="00730150" w:rsidRDefault="00B5177B" w:rsidP="00582130">
      <w:pPr>
        <w:tabs>
          <w:tab w:val="left" w:pos="851"/>
        </w:tabs>
        <w:jc w:val="both"/>
        <w:rPr>
          <w:rFonts w:ascii="Marianne" w:hAnsi="Marianne" w:cs="Arial"/>
          <w:sz w:val="18"/>
          <w:szCs w:val="18"/>
        </w:rPr>
      </w:pPr>
    </w:p>
    <w:p w14:paraId="5D5DB6EC" w14:textId="77777777" w:rsidR="00582130" w:rsidRPr="00730150" w:rsidRDefault="00582130" w:rsidP="00582130">
      <w:pPr>
        <w:tabs>
          <w:tab w:val="left" w:pos="851"/>
        </w:tabs>
        <w:jc w:val="both"/>
        <w:rPr>
          <w:rFonts w:ascii="Marianne" w:hAnsi="Marianne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730150" w14:paraId="6DD96204" w14:textId="77777777">
        <w:tc>
          <w:tcPr>
            <w:tcW w:w="10277" w:type="dxa"/>
            <w:shd w:val="clear" w:color="auto" w:fill="66CCFF"/>
          </w:tcPr>
          <w:p w14:paraId="6F3F6382" w14:textId="77777777" w:rsidR="009B1CD0" w:rsidRPr="00730150" w:rsidRDefault="008B2A38" w:rsidP="006B5057">
            <w:pPr>
              <w:rPr>
                <w:rFonts w:ascii="Marianne" w:hAnsi="Marianne"/>
                <w:b/>
              </w:rPr>
            </w:pPr>
            <w:r w:rsidRPr="00730150">
              <w:rPr>
                <w:rFonts w:ascii="Marianne" w:hAnsi="Marianne" w:cs="Arial"/>
                <w:b/>
              </w:rPr>
              <w:br w:type="page"/>
            </w:r>
            <w:r w:rsidR="009B1CD0" w:rsidRPr="00730150">
              <w:rPr>
                <w:rFonts w:ascii="Marianne" w:hAnsi="Marianne"/>
                <w:b/>
                <w:sz w:val="22"/>
                <w:szCs w:val="22"/>
              </w:rPr>
              <w:t xml:space="preserve">D - Identification </w:t>
            </w:r>
            <w:r w:rsidR="001C40C0" w:rsidRPr="00730150">
              <w:rPr>
                <w:rFonts w:ascii="Marianne" w:hAnsi="Marianne"/>
                <w:b/>
                <w:sz w:val="22"/>
                <w:szCs w:val="22"/>
              </w:rPr>
              <w:t>et signature de l’acheteur</w:t>
            </w:r>
            <w:r w:rsidR="009B1CD0" w:rsidRPr="00730150">
              <w:rPr>
                <w:rFonts w:ascii="Marianne" w:hAnsi="Marianne"/>
                <w:b/>
                <w:sz w:val="22"/>
                <w:szCs w:val="22"/>
              </w:rPr>
              <w:t>.</w:t>
            </w:r>
          </w:p>
        </w:tc>
      </w:tr>
    </w:tbl>
    <w:p w14:paraId="479233F4" w14:textId="77777777" w:rsidR="009B1CD0" w:rsidRPr="00730150" w:rsidRDefault="009B1CD0" w:rsidP="006C4338">
      <w:pPr>
        <w:tabs>
          <w:tab w:val="left" w:pos="851"/>
        </w:tabs>
        <w:rPr>
          <w:rFonts w:ascii="Marianne" w:hAnsi="Marianne"/>
        </w:rPr>
      </w:pPr>
    </w:p>
    <w:p w14:paraId="4EE00543" w14:textId="77777777" w:rsidR="00C20EEF" w:rsidRPr="00730150" w:rsidRDefault="00C20EEF" w:rsidP="006C4338">
      <w:pPr>
        <w:tabs>
          <w:tab w:val="left" w:pos="851"/>
        </w:tabs>
        <w:rPr>
          <w:rFonts w:ascii="Marianne" w:hAnsi="Marianne"/>
        </w:rPr>
      </w:pPr>
    </w:p>
    <w:p w14:paraId="0336AB38" w14:textId="77777777" w:rsidR="009B1CD0" w:rsidRPr="00730150" w:rsidRDefault="009B1CD0" w:rsidP="006F3DF9">
      <w:pPr>
        <w:pStyle w:val="Titre1"/>
        <w:tabs>
          <w:tab w:val="left" w:pos="567"/>
          <w:tab w:val="left" w:pos="851"/>
        </w:tabs>
        <w:ind w:left="0"/>
        <w:jc w:val="both"/>
        <w:rPr>
          <w:rFonts w:ascii="Marianne" w:hAnsi="Marianne" w:cs="Arial"/>
          <w:bCs/>
          <w:i/>
          <w:iCs/>
          <w:sz w:val="18"/>
          <w:szCs w:val="18"/>
        </w:rPr>
      </w:pPr>
      <w:proofErr w:type="gramStart"/>
      <w:r w:rsidRPr="00730150">
        <w:rPr>
          <w:rFonts w:ascii="Marianne" w:eastAsia="Wingdings" w:hAnsi="Marianne" w:cs="Wingdings"/>
          <w:color w:val="66CCFF"/>
          <w:spacing w:val="-10"/>
        </w:rPr>
        <w:t></w:t>
      </w:r>
      <w:r w:rsidRPr="00730150">
        <w:rPr>
          <w:rFonts w:ascii="Marianne" w:eastAsia="Arial" w:hAnsi="Marianne" w:cs="Arial"/>
          <w:spacing w:val="-10"/>
        </w:rPr>
        <w:t xml:space="preserve">  </w:t>
      </w:r>
      <w:r w:rsidRPr="00730150">
        <w:rPr>
          <w:rFonts w:ascii="Marianne" w:hAnsi="Marianne" w:cs="Arial"/>
          <w:bCs/>
          <w:iCs/>
        </w:rPr>
        <w:t>Désignation</w:t>
      </w:r>
      <w:proofErr w:type="gramEnd"/>
      <w:r w:rsidRPr="00730150">
        <w:rPr>
          <w:rFonts w:ascii="Marianne" w:hAnsi="Marianne" w:cs="Arial"/>
          <w:bCs/>
          <w:iCs/>
        </w:rPr>
        <w:t xml:space="preserve"> </w:t>
      </w:r>
      <w:r w:rsidR="001C40C0" w:rsidRPr="00730150">
        <w:rPr>
          <w:rFonts w:ascii="Marianne" w:hAnsi="Marianne" w:cs="Arial"/>
          <w:bCs/>
          <w:iCs/>
        </w:rPr>
        <w:t>de l’acheteur</w:t>
      </w:r>
    </w:p>
    <w:p w14:paraId="63532895" w14:textId="77777777" w:rsidR="009B1CD0" w:rsidRPr="00730150" w:rsidRDefault="009B1CD0" w:rsidP="009B45B9">
      <w:pPr>
        <w:pStyle w:val="Titre1"/>
        <w:tabs>
          <w:tab w:val="left" w:pos="851"/>
        </w:tabs>
        <w:ind w:left="0"/>
        <w:jc w:val="both"/>
        <w:rPr>
          <w:rFonts w:ascii="Marianne" w:hAnsi="Marianne" w:cs="Arial"/>
        </w:rPr>
      </w:pPr>
    </w:p>
    <w:p w14:paraId="4F61F8FC" w14:textId="77777777" w:rsidR="00B5177B" w:rsidRPr="00730150" w:rsidRDefault="00B5177B" w:rsidP="00B5177B">
      <w:pPr>
        <w:pStyle w:val="Paragraphedeliste"/>
        <w:numPr>
          <w:ilvl w:val="0"/>
          <w:numId w:val="1"/>
        </w:numPr>
        <w:jc w:val="both"/>
        <w:rPr>
          <w:rFonts w:ascii="Marianne" w:eastAsia="Arial" w:hAnsi="Marianne" w:cs="Arial"/>
          <w:color w:val="000000"/>
          <w:sz w:val="20"/>
          <w:szCs w:val="20"/>
          <w:shd w:val="clear" w:color="auto" w:fill="FFFFFF"/>
        </w:rPr>
      </w:pPr>
      <w:r w:rsidRPr="00730150">
        <w:rPr>
          <w:rFonts w:ascii="Marianne" w:eastAsia="Arial" w:hAnsi="Marianne" w:cs="Arial"/>
          <w:color w:val="000000"/>
          <w:sz w:val="20"/>
          <w:szCs w:val="20"/>
          <w:shd w:val="clear" w:color="auto" w:fill="FFFFFF"/>
        </w:rPr>
        <w:t>Ministère de l’agriculture, de l’agro-alimentaire et de la souveraineté alimentaire</w:t>
      </w:r>
    </w:p>
    <w:p w14:paraId="7C99C38B" w14:textId="77777777" w:rsidR="00B5177B" w:rsidRPr="00730150" w:rsidRDefault="00B5177B" w:rsidP="00B5177B"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 w:rsidRPr="00730150">
        <w:rPr>
          <w:rFonts w:ascii="Marianne" w:eastAsia="Arial" w:hAnsi="Marianne" w:cs="Arial"/>
          <w:color w:val="000000"/>
          <w:sz w:val="20"/>
          <w:szCs w:val="20"/>
          <w:shd w:val="clear" w:color="auto" w:fill="FFFFFF"/>
        </w:rPr>
        <w:t>Secrétariat Général, Sous-direction de la Logistique et du Patrimoine</w:t>
      </w:r>
    </w:p>
    <w:p w14:paraId="3B027372" w14:textId="568B6641" w:rsidR="00450A4C" w:rsidRPr="00730150" w:rsidRDefault="00B5177B" w:rsidP="00B5177B"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 w:rsidRPr="00730150">
        <w:rPr>
          <w:rFonts w:ascii="Marianne" w:eastAsia="Arial" w:hAnsi="Marianne" w:cs="Arial"/>
          <w:color w:val="000000"/>
          <w:sz w:val="20"/>
          <w:szCs w:val="20"/>
          <w:shd w:val="clear" w:color="auto" w:fill="FFFFFF"/>
        </w:rPr>
        <w:t>78, rue de Varenne 75007 PARIS</w:t>
      </w:r>
    </w:p>
    <w:p w14:paraId="6813ABC3" w14:textId="77777777" w:rsidR="009B1CD0" w:rsidRPr="00730150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Marianne" w:hAnsi="Marianne" w:cs="Arial"/>
          <w:b/>
          <w:i/>
          <w:sz w:val="18"/>
          <w:szCs w:val="18"/>
        </w:rPr>
      </w:pPr>
      <w:proofErr w:type="gramStart"/>
      <w:r w:rsidRPr="00730150">
        <w:rPr>
          <w:rFonts w:ascii="Marianne" w:eastAsia="Wingdings" w:hAnsi="Marianne" w:cs="Wingdings"/>
          <w:b/>
          <w:color w:val="66CCFF"/>
          <w:spacing w:val="-10"/>
        </w:rPr>
        <w:t></w:t>
      </w:r>
      <w:r w:rsidRPr="00730150">
        <w:rPr>
          <w:rFonts w:ascii="Marianne" w:eastAsia="Arial" w:hAnsi="Marianne" w:cs="Arial"/>
          <w:b/>
          <w:spacing w:val="-10"/>
        </w:rPr>
        <w:t xml:space="preserve">  </w:t>
      </w:r>
      <w:r w:rsidRPr="00730150">
        <w:rPr>
          <w:rFonts w:ascii="Marianne" w:hAnsi="Marianne" w:cs="Arial"/>
          <w:b/>
        </w:rPr>
        <w:t>Nom</w:t>
      </w:r>
      <w:proofErr w:type="gramEnd"/>
      <w:r w:rsidRPr="00730150">
        <w:rPr>
          <w:rFonts w:ascii="Marianne" w:hAnsi="Marianne" w:cs="Arial"/>
          <w:b/>
        </w:rPr>
        <w:t xml:space="preserve">, prénom, qualité du signataire du marché </w:t>
      </w:r>
      <w:r w:rsidR="003A7270" w:rsidRPr="00730150">
        <w:rPr>
          <w:rFonts w:ascii="Marianne" w:hAnsi="Marianne" w:cs="Arial"/>
          <w:b/>
        </w:rPr>
        <w:t>public</w:t>
      </w:r>
    </w:p>
    <w:p w14:paraId="55B13F64" w14:textId="77777777" w:rsidR="00477D14" w:rsidRPr="00730150" w:rsidRDefault="00477D14" w:rsidP="00477D14">
      <w:pPr>
        <w:pStyle w:val="EnTeteDirection"/>
        <w:tabs>
          <w:tab w:val="left" w:pos="851"/>
        </w:tabs>
        <w:spacing w:after="0"/>
        <w:rPr>
          <w:rFonts w:ascii="Marianne" w:hAnsi="Marianne" w:cs="Arial"/>
        </w:rPr>
      </w:pPr>
    </w:p>
    <w:p w14:paraId="339FBD5F" w14:textId="77777777" w:rsidR="00B5177B" w:rsidRPr="00730150" w:rsidRDefault="00B5177B" w:rsidP="00B5177B">
      <w:pPr>
        <w:jc w:val="both"/>
        <w:rPr>
          <w:rFonts w:ascii="Marianne" w:hAnsi="Marianne"/>
          <w:lang w:eastAsia="fr-FR"/>
        </w:rPr>
      </w:pPr>
      <w:r w:rsidRPr="00730150">
        <w:rPr>
          <w:rFonts w:ascii="Marianne" w:hAnsi="Marianne"/>
          <w:lang w:eastAsia="fr-FR"/>
        </w:rPr>
        <w:t>Monsieur Marc RAUHOFF, Sous-Directeur de la Logistique et du Patrimoine</w:t>
      </w:r>
    </w:p>
    <w:p w14:paraId="1230B2EA" w14:textId="77777777" w:rsidR="00B5177B" w:rsidRPr="00730150" w:rsidRDefault="00B5177B" w:rsidP="00B5177B">
      <w:pPr>
        <w:jc w:val="both"/>
        <w:rPr>
          <w:rFonts w:ascii="Marianne" w:hAnsi="Marianne"/>
        </w:rPr>
      </w:pPr>
      <w:r w:rsidRPr="00730150">
        <w:rPr>
          <w:rFonts w:ascii="Marianne" w:hAnsi="Marianne"/>
          <w:lang w:eastAsia="fr-FR"/>
        </w:rPr>
        <w:t>Habilité par la décision du 29 mars 2023, JORF n° 0078 du 1er avril 2023 portant délégation de signature.</w:t>
      </w:r>
      <w:r w:rsidRPr="00730150">
        <w:rPr>
          <w:rFonts w:ascii="Marianne" w:hAnsi="Marianne"/>
        </w:rPr>
        <w:t xml:space="preserve"> </w:t>
      </w:r>
    </w:p>
    <w:p w14:paraId="676A791A" w14:textId="77777777" w:rsidR="00450A4C" w:rsidRPr="00730150" w:rsidRDefault="00450A4C" w:rsidP="00450A4C">
      <w:pPr>
        <w:tabs>
          <w:tab w:val="left" w:pos="851"/>
        </w:tabs>
        <w:jc w:val="both"/>
        <w:rPr>
          <w:rFonts w:ascii="Marianne" w:hAnsi="Marianne" w:cs="Arial"/>
        </w:rPr>
      </w:pPr>
    </w:p>
    <w:p w14:paraId="7AB4D447" w14:textId="77777777" w:rsidR="009B1CD0" w:rsidRPr="00730150" w:rsidRDefault="009B1CD0" w:rsidP="009B45B9">
      <w:pPr>
        <w:tabs>
          <w:tab w:val="left" w:pos="851"/>
        </w:tabs>
        <w:jc w:val="both"/>
        <w:rPr>
          <w:rFonts w:ascii="Marianne" w:hAnsi="Marianne" w:cs="Arial"/>
          <w:b/>
          <w:i/>
          <w:sz w:val="18"/>
          <w:szCs w:val="18"/>
        </w:rPr>
      </w:pPr>
      <w:r w:rsidRPr="00730150">
        <w:rPr>
          <w:rFonts w:ascii="Marianne" w:eastAsia="Wingdings" w:hAnsi="Marianne" w:cs="Wingdings"/>
          <w:b/>
          <w:color w:val="66CCFF"/>
          <w:spacing w:val="-10"/>
        </w:rPr>
        <w:t></w:t>
      </w:r>
      <w:r w:rsidRPr="00730150">
        <w:rPr>
          <w:rFonts w:ascii="Marianne" w:eastAsia="Arial" w:hAnsi="Marianne" w:cs="Arial"/>
          <w:b/>
          <w:spacing w:val="-10"/>
        </w:rPr>
        <w:t xml:space="preserve"> </w:t>
      </w:r>
      <w:r w:rsidRPr="00730150">
        <w:rPr>
          <w:rFonts w:ascii="Marianne" w:hAnsi="Marianne" w:cs="Arial"/>
          <w:b/>
        </w:rPr>
        <w:t xml:space="preserve">Personne habilitée à donner les renseignements </w:t>
      </w:r>
      <w:r w:rsidR="009D661E" w:rsidRPr="00730150">
        <w:rPr>
          <w:rFonts w:ascii="Marianne" w:hAnsi="Marianne" w:cs="Arial"/>
          <w:b/>
        </w:rPr>
        <w:t>prévus à l’</w:t>
      </w:r>
      <w:hyperlink r:id="rId15" w:history="1">
        <w:r w:rsidR="009D661E" w:rsidRPr="00730150">
          <w:rPr>
            <w:rStyle w:val="Lienhypertexte"/>
            <w:rFonts w:ascii="Marianne" w:hAnsi="Marianne" w:cs="Arial"/>
            <w:b/>
          </w:rPr>
          <w:t>article R. 2191-59</w:t>
        </w:r>
      </w:hyperlink>
      <w:r w:rsidR="009D661E" w:rsidRPr="00730150">
        <w:rPr>
          <w:rFonts w:ascii="Marianne" w:hAnsi="Marianne" w:cs="Arial"/>
          <w:b/>
        </w:rPr>
        <w:t xml:space="preserve"> du code de la commande publique, auquel renvoie l’</w:t>
      </w:r>
      <w:hyperlink r:id="rId16" w:history="1">
        <w:r w:rsidR="009D661E" w:rsidRPr="00730150">
          <w:rPr>
            <w:rStyle w:val="Lienhypertexte"/>
            <w:rFonts w:ascii="Marianne" w:hAnsi="Marianne" w:cs="Arial"/>
            <w:b/>
          </w:rPr>
          <w:t>article R. 2391-28</w:t>
        </w:r>
      </w:hyperlink>
      <w:r w:rsidR="009D661E" w:rsidRPr="00730150">
        <w:rPr>
          <w:rFonts w:ascii="Marianne" w:hAnsi="Marianne" w:cs="Arial"/>
          <w:b/>
        </w:rPr>
        <w:t xml:space="preserve"> du même code</w:t>
      </w:r>
      <w:r w:rsidR="003A7270" w:rsidRPr="00730150" w:rsidDel="003A7270">
        <w:rPr>
          <w:rFonts w:ascii="Marianne" w:hAnsi="Marianne" w:cs="Arial"/>
          <w:b/>
        </w:rPr>
        <w:t xml:space="preserve"> </w:t>
      </w:r>
      <w:r w:rsidRPr="00730150">
        <w:rPr>
          <w:rFonts w:ascii="Marianne" w:hAnsi="Marianne" w:cs="Arial"/>
          <w:b/>
        </w:rPr>
        <w:t>(nantissements ou cessions de créances)</w:t>
      </w:r>
    </w:p>
    <w:p w14:paraId="06408EF9" w14:textId="77777777" w:rsidR="009B1CD0" w:rsidRPr="00730150" w:rsidRDefault="009B1CD0" w:rsidP="009B45B9">
      <w:pPr>
        <w:tabs>
          <w:tab w:val="left" w:pos="851"/>
        </w:tabs>
        <w:jc w:val="both"/>
        <w:rPr>
          <w:rFonts w:ascii="Marianne" w:hAnsi="Marianne" w:cs="Arial"/>
        </w:rPr>
      </w:pPr>
      <w:r w:rsidRPr="00730150">
        <w:rPr>
          <w:rFonts w:ascii="Marianne" w:hAnsi="Marianne" w:cs="Arial"/>
          <w:i/>
          <w:sz w:val="18"/>
          <w:szCs w:val="18"/>
        </w:rPr>
        <w:t>(Indiquer l’identité de la personne, ses adresses postale et électronique, ses numéros de téléphone et de télécopie.)</w:t>
      </w:r>
    </w:p>
    <w:p w14:paraId="75B99E93" w14:textId="77777777" w:rsidR="009B1CD0" w:rsidRPr="00730150" w:rsidRDefault="009B1CD0" w:rsidP="009B45B9">
      <w:pPr>
        <w:tabs>
          <w:tab w:val="left" w:pos="851"/>
        </w:tabs>
        <w:jc w:val="both"/>
        <w:rPr>
          <w:rFonts w:ascii="Marianne" w:hAnsi="Marianne" w:cs="Arial"/>
        </w:rPr>
      </w:pPr>
    </w:p>
    <w:p w14:paraId="6D056F7A" w14:textId="083FE6F4" w:rsidR="009C4608" w:rsidRPr="00730150" w:rsidRDefault="009C4608" w:rsidP="009C4608">
      <w:pPr>
        <w:jc w:val="both"/>
        <w:rPr>
          <w:rFonts w:ascii="Marianne" w:hAnsi="Marianne" w:cs="Arial"/>
        </w:rPr>
      </w:pPr>
      <w:r w:rsidRPr="00730150">
        <w:rPr>
          <w:rFonts w:ascii="Marianne" w:eastAsia="Arial" w:hAnsi="Marianne" w:cs="Arial"/>
        </w:rPr>
        <w:t xml:space="preserve">Mme le Contrôleur budgétaire et comptable ministériel </w:t>
      </w:r>
      <w:r w:rsidRPr="00730150">
        <w:rPr>
          <w:rFonts w:ascii="Marianne" w:hAnsi="Marianne" w:cs="Arial"/>
        </w:rPr>
        <w:t>auprès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du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Ministère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de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l'Agriculture</w:t>
      </w:r>
      <w:r w:rsidR="00B5177B" w:rsidRPr="00730150">
        <w:rPr>
          <w:rFonts w:ascii="Marianne" w:hAnsi="Marianne" w:cs="Arial"/>
        </w:rPr>
        <w:t>, de l’Agro-alimentaire</w:t>
      </w:r>
      <w:r w:rsidRPr="00730150">
        <w:rPr>
          <w:rFonts w:ascii="Marianne" w:hAnsi="Marianne" w:cs="Arial"/>
        </w:rPr>
        <w:t xml:space="preserve"> et de l</w:t>
      </w:r>
      <w:r w:rsidR="00B5177B" w:rsidRPr="00730150">
        <w:rPr>
          <w:rFonts w:ascii="Marianne" w:hAnsi="Marianne" w:cs="Arial"/>
        </w:rPr>
        <w:t xml:space="preserve">a Souveraineté </w:t>
      </w:r>
      <w:r w:rsidRPr="00730150">
        <w:rPr>
          <w:rFonts w:ascii="Marianne" w:hAnsi="Marianne" w:cs="Arial"/>
        </w:rPr>
        <w:t>Alimenta</w:t>
      </w:r>
      <w:r w:rsidR="00B5177B" w:rsidRPr="00730150">
        <w:rPr>
          <w:rFonts w:ascii="Marianne" w:hAnsi="Marianne" w:cs="Arial"/>
        </w:rPr>
        <w:t>ire</w:t>
      </w:r>
    </w:p>
    <w:p w14:paraId="049281C0" w14:textId="77777777" w:rsidR="009C4608" w:rsidRPr="00730150" w:rsidRDefault="009C4608" w:rsidP="009C4608">
      <w:pPr>
        <w:jc w:val="both"/>
        <w:rPr>
          <w:rFonts w:ascii="Marianne" w:hAnsi="Marianne" w:cs="Arial"/>
        </w:rPr>
      </w:pPr>
      <w:r w:rsidRPr="00730150">
        <w:rPr>
          <w:rFonts w:ascii="Marianne" w:hAnsi="Marianne" w:cs="Arial"/>
        </w:rPr>
        <w:t>Département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comptable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ministériel</w:t>
      </w:r>
    </w:p>
    <w:p w14:paraId="038861EB" w14:textId="77777777" w:rsidR="009C4608" w:rsidRPr="00730150" w:rsidRDefault="009C4608" w:rsidP="009C4608">
      <w:pPr>
        <w:jc w:val="both"/>
        <w:rPr>
          <w:rFonts w:ascii="Marianne" w:eastAsia="Arial" w:hAnsi="Marianne" w:cs="Arial"/>
        </w:rPr>
      </w:pPr>
      <w:r w:rsidRPr="00730150">
        <w:rPr>
          <w:rFonts w:ascii="Marianne" w:hAnsi="Marianne" w:cs="Arial"/>
        </w:rPr>
        <w:t>78,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rue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de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Varenne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-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75349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Paris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07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SP</w:t>
      </w:r>
    </w:p>
    <w:p w14:paraId="22212C92" w14:textId="77777777" w:rsidR="009C4608" w:rsidRPr="00730150" w:rsidRDefault="009C4608" w:rsidP="009C4608">
      <w:pPr>
        <w:jc w:val="both"/>
        <w:rPr>
          <w:rFonts w:ascii="Marianne" w:hAnsi="Marianne" w:cs="Arial"/>
        </w:rPr>
      </w:pPr>
      <w:r w:rsidRPr="00730150">
        <w:rPr>
          <w:rFonts w:ascii="Marianne" w:eastAsia="Arial" w:hAnsi="Marianne" w:cs="Arial"/>
        </w:rPr>
        <w:t>Téléphone : 01 49 55 80 27</w:t>
      </w:r>
    </w:p>
    <w:p w14:paraId="6DB7995B" w14:textId="77777777" w:rsidR="009B1CD0" w:rsidRPr="00730150" w:rsidRDefault="009B1CD0" w:rsidP="009B45B9">
      <w:pPr>
        <w:pStyle w:val="fcase2metab"/>
        <w:ind w:left="0" w:firstLine="0"/>
        <w:rPr>
          <w:rFonts w:ascii="Marianne" w:hAnsi="Marianne" w:cs="Arial"/>
        </w:rPr>
      </w:pPr>
    </w:p>
    <w:p w14:paraId="37831A5E" w14:textId="77777777" w:rsidR="009B1CD0" w:rsidRPr="00730150" w:rsidRDefault="009B1CD0" w:rsidP="009B45B9">
      <w:pPr>
        <w:tabs>
          <w:tab w:val="left" w:pos="720"/>
          <w:tab w:val="left" w:pos="851"/>
        </w:tabs>
        <w:jc w:val="both"/>
        <w:rPr>
          <w:rFonts w:ascii="Marianne" w:hAnsi="Marianne" w:cs="Arial"/>
          <w:b/>
          <w:i/>
          <w:iCs/>
          <w:sz w:val="18"/>
          <w:szCs w:val="18"/>
        </w:rPr>
      </w:pPr>
      <w:proofErr w:type="gramStart"/>
      <w:r w:rsidRPr="00730150">
        <w:rPr>
          <w:rFonts w:ascii="Marianne" w:eastAsia="Wingdings" w:hAnsi="Marianne" w:cs="Wingdings"/>
          <w:b/>
          <w:color w:val="66CCFF"/>
          <w:spacing w:val="-10"/>
        </w:rPr>
        <w:t></w:t>
      </w:r>
      <w:r w:rsidRPr="00730150">
        <w:rPr>
          <w:rFonts w:ascii="Marianne" w:eastAsia="Arial" w:hAnsi="Marianne" w:cs="Arial"/>
          <w:b/>
          <w:spacing w:val="-10"/>
        </w:rPr>
        <w:t xml:space="preserve">  </w:t>
      </w:r>
      <w:r w:rsidRPr="00730150">
        <w:rPr>
          <w:rFonts w:ascii="Marianne" w:hAnsi="Marianne" w:cs="Arial"/>
          <w:b/>
        </w:rPr>
        <w:t>Désignation</w:t>
      </w:r>
      <w:proofErr w:type="gramEnd"/>
      <w:r w:rsidRPr="00730150">
        <w:rPr>
          <w:rFonts w:ascii="Marianne" w:hAnsi="Marianne" w:cs="Arial"/>
          <w:b/>
        </w:rPr>
        <w:t>, adresse, numéro de téléphone du comptable assignataire</w:t>
      </w:r>
    </w:p>
    <w:p w14:paraId="3B97479D" w14:textId="77777777" w:rsidR="009B1CD0" w:rsidRPr="00730150" w:rsidRDefault="009B1CD0" w:rsidP="009B45B9">
      <w:pPr>
        <w:pStyle w:val="fcase2metab"/>
        <w:rPr>
          <w:rFonts w:ascii="Marianne" w:hAnsi="Marianne" w:cs="Arial"/>
        </w:rPr>
      </w:pPr>
    </w:p>
    <w:p w14:paraId="35A3261B" w14:textId="23951E69" w:rsidR="009C4608" w:rsidRPr="00730150" w:rsidRDefault="009C4608" w:rsidP="009C4608">
      <w:pPr>
        <w:jc w:val="both"/>
        <w:rPr>
          <w:rFonts w:ascii="Marianne" w:hAnsi="Marianne" w:cs="Arial"/>
        </w:rPr>
      </w:pPr>
      <w:r w:rsidRPr="00730150">
        <w:rPr>
          <w:rFonts w:ascii="Marianne" w:eastAsia="Arial" w:hAnsi="Marianne" w:cs="Arial"/>
        </w:rPr>
        <w:t xml:space="preserve">Mme le Contrôleur budgétaire et comptable ministériel </w:t>
      </w:r>
      <w:r w:rsidRPr="00730150">
        <w:rPr>
          <w:rFonts w:ascii="Marianne" w:hAnsi="Marianne" w:cs="Arial"/>
        </w:rPr>
        <w:t>auprès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du</w:t>
      </w:r>
      <w:r w:rsidRPr="00730150">
        <w:rPr>
          <w:rFonts w:ascii="Marianne" w:eastAsia="Arial" w:hAnsi="Marianne" w:cs="Arial"/>
        </w:rPr>
        <w:t xml:space="preserve"> </w:t>
      </w:r>
      <w:r w:rsidR="00B5177B" w:rsidRPr="00730150">
        <w:rPr>
          <w:rFonts w:ascii="Marianne" w:hAnsi="Marianne" w:cs="Arial"/>
        </w:rPr>
        <w:t>Ministère</w:t>
      </w:r>
      <w:r w:rsidR="00B5177B" w:rsidRPr="00730150">
        <w:rPr>
          <w:rFonts w:ascii="Marianne" w:eastAsia="Arial" w:hAnsi="Marianne" w:cs="Arial"/>
        </w:rPr>
        <w:t xml:space="preserve"> </w:t>
      </w:r>
      <w:r w:rsidR="00B5177B" w:rsidRPr="00730150">
        <w:rPr>
          <w:rFonts w:ascii="Marianne" w:hAnsi="Marianne" w:cs="Arial"/>
        </w:rPr>
        <w:t>de</w:t>
      </w:r>
      <w:r w:rsidR="00B5177B" w:rsidRPr="00730150">
        <w:rPr>
          <w:rFonts w:ascii="Marianne" w:eastAsia="Arial" w:hAnsi="Marianne" w:cs="Arial"/>
        </w:rPr>
        <w:t xml:space="preserve"> </w:t>
      </w:r>
      <w:r w:rsidR="00B5177B" w:rsidRPr="00730150">
        <w:rPr>
          <w:rFonts w:ascii="Marianne" w:hAnsi="Marianne" w:cs="Arial"/>
        </w:rPr>
        <w:t>l'Agriculture, de l’Agro-alimentaire et de la Souveraineté Alimentaire</w:t>
      </w:r>
    </w:p>
    <w:p w14:paraId="4EF9AC01" w14:textId="77777777" w:rsidR="009C4608" w:rsidRPr="00730150" w:rsidRDefault="009C4608" w:rsidP="009C4608">
      <w:pPr>
        <w:jc w:val="both"/>
        <w:rPr>
          <w:rFonts w:ascii="Marianne" w:hAnsi="Marianne" w:cs="Arial"/>
        </w:rPr>
      </w:pPr>
      <w:r w:rsidRPr="00730150">
        <w:rPr>
          <w:rFonts w:ascii="Marianne" w:hAnsi="Marianne" w:cs="Arial"/>
        </w:rPr>
        <w:t>Département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comptable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ministériel</w:t>
      </w:r>
    </w:p>
    <w:p w14:paraId="5B48862B" w14:textId="77777777" w:rsidR="009C4608" w:rsidRPr="00730150" w:rsidRDefault="009C4608" w:rsidP="009C4608">
      <w:pPr>
        <w:jc w:val="both"/>
        <w:rPr>
          <w:rFonts w:ascii="Marianne" w:eastAsia="Arial" w:hAnsi="Marianne" w:cs="Arial"/>
        </w:rPr>
      </w:pPr>
      <w:r w:rsidRPr="00730150">
        <w:rPr>
          <w:rFonts w:ascii="Marianne" w:hAnsi="Marianne" w:cs="Arial"/>
        </w:rPr>
        <w:t>78,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rue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de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Varenne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-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75349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Paris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07</w:t>
      </w:r>
      <w:r w:rsidRPr="00730150">
        <w:rPr>
          <w:rFonts w:ascii="Marianne" w:eastAsia="Arial" w:hAnsi="Marianne" w:cs="Arial"/>
        </w:rPr>
        <w:t xml:space="preserve"> </w:t>
      </w:r>
      <w:r w:rsidRPr="00730150">
        <w:rPr>
          <w:rFonts w:ascii="Marianne" w:hAnsi="Marianne" w:cs="Arial"/>
        </w:rPr>
        <w:t>SP</w:t>
      </w:r>
    </w:p>
    <w:p w14:paraId="084FF75E" w14:textId="6F32864C" w:rsidR="009C4608" w:rsidRPr="00730150" w:rsidRDefault="009C4608" w:rsidP="009C4608">
      <w:pPr>
        <w:jc w:val="both"/>
        <w:rPr>
          <w:rFonts w:ascii="Marianne" w:eastAsia="Arial" w:hAnsi="Marianne" w:cs="Arial"/>
        </w:rPr>
      </w:pPr>
      <w:r w:rsidRPr="00730150">
        <w:rPr>
          <w:rFonts w:ascii="Marianne" w:eastAsia="Arial" w:hAnsi="Marianne" w:cs="Arial"/>
        </w:rPr>
        <w:t>Téléphone : 01 49 55 80 27</w:t>
      </w:r>
    </w:p>
    <w:p w14:paraId="0057120A" w14:textId="275BCA00" w:rsidR="00B5177B" w:rsidRPr="00730150" w:rsidRDefault="00B5177B" w:rsidP="009C4608">
      <w:pPr>
        <w:jc w:val="both"/>
        <w:rPr>
          <w:rFonts w:ascii="Marianne" w:eastAsia="Arial" w:hAnsi="Marianne" w:cs="Arial"/>
        </w:rPr>
      </w:pPr>
    </w:p>
    <w:p w14:paraId="0761169B" w14:textId="32ACE771" w:rsidR="00B5177B" w:rsidRPr="00730150" w:rsidRDefault="00B5177B" w:rsidP="009C4608">
      <w:pPr>
        <w:jc w:val="both"/>
        <w:rPr>
          <w:rFonts w:ascii="Marianne" w:eastAsia="Arial" w:hAnsi="Marianne" w:cs="Arial"/>
        </w:rPr>
      </w:pPr>
    </w:p>
    <w:p w14:paraId="7ED17928" w14:textId="77777777" w:rsidR="009B1CD0" w:rsidRPr="00730150" w:rsidRDefault="009B1CD0" w:rsidP="009B45B9">
      <w:pPr>
        <w:pStyle w:val="fcase2metab"/>
        <w:ind w:left="0" w:firstLine="0"/>
        <w:rPr>
          <w:rFonts w:ascii="Marianne" w:hAnsi="Marianne" w:cs="Arial"/>
        </w:rPr>
      </w:pPr>
    </w:p>
    <w:p w14:paraId="4521F395" w14:textId="77777777" w:rsidR="009B1CD0" w:rsidRPr="00730150" w:rsidRDefault="009B1CD0" w:rsidP="009B45B9">
      <w:pPr>
        <w:pStyle w:val="fcase2metab"/>
        <w:rPr>
          <w:rFonts w:ascii="Marianne" w:hAnsi="Marianne" w:cs="Arial"/>
          <w:b/>
        </w:rPr>
      </w:pPr>
      <w:proofErr w:type="gramStart"/>
      <w:r w:rsidRPr="00730150">
        <w:rPr>
          <w:rFonts w:ascii="Marianne" w:eastAsia="Wingdings" w:hAnsi="Marianne" w:cs="Wingdings"/>
          <w:b/>
          <w:color w:val="66CCFF"/>
          <w:spacing w:val="-10"/>
        </w:rPr>
        <w:lastRenderedPageBreak/>
        <w:t></w:t>
      </w:r>
      <w:r w:rsidRPr="00730150">
        <w:rPr>
          <w:rFonts w:ascii="Marianne" w:eastAsia="Arial" w:hAnsi="Marianne" w:cs="Arial"/>
          <w:b/>
        </w:rPr>
        <w:t xml:space="preserve">  </w:t>
      </w:r>
      <w:r w:rsidRPr="00730150">
        <w:rPr>
          <w:rFonts w:ascii="Marianne" w:hAnsi="Marianne" w:cs="Arial"/>
          <w:b/>
        </w:rPr>
        <w:t>Imputation</w:t>
      </w:r>
      <w:proofErr w:type="gramEnd"/>
      <w:r w:rsidRPr="00730150">
        <w:rPr>
          <w:rFonts w:ascii="Marianne" w:hAnsi="Marianne" w:cs="Arial"/>
          <w:b/>
        </w:rPr>
        <w:t xml:space="preserve"> budgétaire</w:t>
      </w:r>
    </w:p>
    <w:p w14:paraId="428A854D" w14:textId="77777777" w:rsidR="0079785C" w:rsidRPr="00730150" w:rsidRDefault="0079785C" w:rsidP="009B45B9">
      <w:pPr>
        <w:pStyle w:val="fcase2metab"/>
        <w:rPr>
          <w:rFonts w:ascii="Marianne" w:hAnsi="Marianne" w:cs="Arial"/>
        </w:rPr>
      </w:pPr>
    </w:p>
    <w:p w14:paraId="2864FB9C" w14:textId="3CDEAF7E" w:rsidR="009B1CD0" w:rsidRPr="00730150" w:rsidRDefault="009C4608" w:rsidP="00B5177B">
      <w:pPr>
        <w:jc w:val="both"/>
        <w:rPr>
          <w:rFonts w:ascii="Marianne" w:hAnsi="Marianne"/>
        </w:rPr>
      </w:pPr>
      <w:r w:rsidRPr="00730150">
        <w:rPr>
          <w:rFonts w:ascii="Marianne" w:eastAsia="ArialMT" w:hAnsi="Marianne" w:cs="Arial"/>
        </w:rPr>
        <w:t>La dépense du marché est imputée sur le budget de l’Etat.</w:t>
      </w:r>
    </w:p>
    <w:p w14:paraId="45155834" w14:textId="20313C03" w:rsidR="00B52891" w:rsidRPr="00730150" w:rsidRDefault="00B52891" w:rsidP="009B45B9">
      <w:pPr>
        <w:tabs>
          <w:tab w:val="left" w:pos="851"/>
        </w:tabs>
        <w:rPr>
          <w:rFonts w:ascii="Marianne" w:hAnsi="Marianne" w:cs="Arial"/>
        </w:rPr>
      </w:pPr>
    </w:p>
    <w:p w14:paraId="1BD808D2" w14:textId="49D72FF0" w:rsidR="00B5177B" w:rsidRPr="00730150" w:rsidRDefault="00B5177B" w:rsidP="009B45B9">
      <w:pPr>
        <w:tabs>
          <w:tab w:val="left" w:pos="851"/>
        </w:tabs>
        <w:rPr>
          <w:rFonts w:ascii="Marianne" w:hAnsi="Marianne" w:cs="Arial"/>
        </w:rPr>
      </w:pPr>
    </w:p>
    <w:p w14:paraId="4CB44392" w14:textId="3A9116AD" w:rsidR="00B5177B" w:rsidRPr="00730150" w:rsidRDefault="00B5177B" w:rsidP="009B45B9">
      <w:pPr>
        <w:tabs>
          <w:tab w:val="left" w:pos="851"/>
        </w:tabs>
        <w:rPr>
          <w:rFonts w:ascii="Marianne" w:hAnsi="Marianne" w:cs="Arial"/>
        </w:rPr>
      </w:pPr>
    </w:p>
    <w:p w14:paraId="6B1FAE22" w14:textId="39682C8A" w:rsidR="00B5177B" w:rsidRPr="00730150" w:rsidRDefault="00B5177B" w:rsidP="009B45B9">
      <w:pPr>
        <w:tabs>
          <w:tab w:val="left" w:pos="851"/>
        </w:tabs>
        <w:rPr>
          <w:rFonts w:ascii="Marianne" w:hAnsi="Marianne" w:cs="Arial"/>
        </w:rPr>
      </w:pPr>
    </w:p>
    <w:p w14:paraId="6C816A0B" w14:textId="3BCE25E0" w:rsidR="00B5177B" w:rsidRPr="00730150" w:rsidRDefault="00B5177B" w:rsidP="009B45B9">
      <w:pPr>
        <w:tabs>
          <w:tab w:val="left" w:pos="851"/>
        </w:tabs>
        <w:rPr>
          <w:rFonts w:ascii="Marianne" w:hAnsi="Marianne" w:cs="Arial"/>
        </w:rPr>
      </w:pPr>
    </w:p>
    <w:p w14:paraId="6E8FE235" w14:textId="20E5F14F" w:rsidR="00B5177B" w:rsidRPr="00730150" w:rsidRDefault="00B5177B" w:rsidP="009B45B9">
      <w:pPr>
        <w:tabs>
          <w:tab w:val="left" w:pos="851"/>
        </w:tabs>
        <w:rPr>
          <w:rFonts w:ascii="Marianne" w:hAnsi="Marianne" w:cs="Arial"/>
        </w:rPr>
      </w:pPr>
    </w:p>
    <w:p w14:paraId="30672676" w14:textId="77777777" w:rsidR="00B5177B" w:rsidRPr="00730150" w:rsidRDefault="00B5177B" w:rsidP="009B45B9">
      <w:pPr>
        <w:tabs>
          <w:tab w:val="left" w:pos="851"/>
        </w:tabs>
        <w:rPr>
          <w:rFonts w:ascii="Marianne" w:hAnsi="Marianne" w:cs="Arial"/>
        </w:rPr>
      </w:pPr>
    </w:p>
    <w:p w14:paraId="5EE59622" w14:textId="77777777" w:rsidR="009B1CD0" w:rsidRPr="00730150" w:rsidRDefault="009B1CD0" w:rsidP="009B45B9">
      <w:pPr>
        <w:tabs>
          <w:tab w:val="left" w:pos="851"/>
        </w:tabs>
        <w:rPr>
          <w:rFonts w:ascii="Marianne" w:hAnsi="Marianne"/>
        </w:rPr>
      </w:pPr>
    </w:p>
    <w:p w14:paraId="28BD8EFD" w14:textId="77777777" w:rsidR="009B1CD0" w:rsidRPr="00730150" w:rsidRDefault="009B1CD0" w:rsidP="009B45B9">
      <w:pPr>
        <w:tabs>
          <w:tab w:val="left" w:pos="851"/>
        </w:tabs>
        <w:ind w:left="6804"/>
        <w:jc w:val="both"/>
        <w:rPr>
          <w:rFonts w:ascii="Marianne" w:hAnsi="Marianne" w:cs="Arial"/>
          <w:i/>
          <w:sz w:val="18"/>
          <w:szCs w:val="18"/>
        </w:rPr>
      </w:pPr>
      <w:r w:rsidRPr="00730150">
        <w:rPr>
          <w:rFonts w:ascii="Marianne" w:hAnsi="Marianne" w:cs="Arial"/>
        </w:rPr>
        <w:t>Signature</w:t>
      </w:r>
      <w:r w:rsidR="00B52891" w:rsidRPr="00730150">
        <w:rPr>
          <w:rFonts w:ascii="Marianne" w:hAnsi="Marianne" w:cs="Arial"/>
        </w:rPr>
        <w:t xml:space="preserve"> électronique </w:t>
      </w:r>
    </w:p>
    <w:p w14:paraId="0B234453" w14:textId="77777777" w:rsidR="009B1CD0" w:rsidRPr="00730150" w:rsidRDefault="009B1CD0" w:rsidP="009B45B9">
      <w:pPr>
        <w:tabs>
          <w:tab w:val="left" w:pos="851"/>
        </w:tabs>
        <w:jc w:val="both"/>
        <w:rPr>
          <w:rFonts w:ascii="Marianne" w:hAnsi="Marianne"/>
        </w:rPr>
      </w:pPr>
    </w:p>
    <w:p w14:paraId="6300D168" w14:textId="77777777" w:rsidR="009B1CD0" w:rsidRPr="00730150" w:rsidRDefault="009B1CD0" w:rsidP="009B45B9">
      <w:pPr>
        <w:tabs>
          <w:tab w:val="left" w:pos="851"/>
        </w:tabs>
        <w:jc w:val="both"/>
        <w:rPr>
          <w:rFonts w:ascii="Marianne" w:hAnsi="Marianne"/>
        </w:rPr>
      </w:pPr>
    </w:p>
    <w:p w14:paraId="316E77E5" w14:textId="77777777" w:rsidR="009B1CD0" w:rsidRPr="00730150" w:rsidRDefault="009B1CD0" w:rsidP="00B32B7D">
      <w:pPr>
        <w:tabs>
          <w:tab w:val="left" w:pos="851"/>
        </w:tabs>
        <w:jc w:val="both"/>
        <w:rPr>
          <w:rFonts w:ascii="Marianne" w:hAnsi="Marianne"/>
        </w:rPr>
      </w:pPr>
    </w:p>
    <w:sectPr w:rsidR="009B1CD0" w:rsidRPr="00730150" w:rsidSect="007375B8">
      <w:type w:val="continuous"/>
      <w:pgSz w:w="11906" w:h="16838"/>
      <w:pgMar w:top="454" w:right="851" w:bottom="736" w:left="851" w:header="72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C040A" w14:textId="77777777" w:rsidR="008F30AB" w:rsidRDefault="008F30AB">
      <w:r>
        <w:separator/>
      </w:r>
    </w:p>
  </w:endnote>
  <w:endnote w:type="continuationSeparator" w:id="0">
    <w:p w14:paraId="7FB6CAEF" w14:textId="77777777" w:rsidR="008F30AB" w:rsidRDefault="008F3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5824AE" w14:paraId="76785235" w14:textId="77777777" w:rsidTr="0083205E">
      <w:trPr>
        <w:tblHeader/>
      </w:trPr>
      <w:tc>
        <w:tcPr>
          <w:tcW w:w="2906" w:type="dxa"/>
          <w:shd w:val="clear" w:color="auto" w:fill="66CCFF"/>
        </w:tcPr>
        <w:p w14:paraId="1822EAF2" w14:textId="6F4D7DCE" w:rsidR="005824AE" w:rsidRDefault="008D6CEC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BSMB-202</w:t>
          </w:r>
          <w:r w:rsidR="0065053C">
            <w:rPr>
              <w:rFonts w:ascii="Arial" w:hAnsi="Arial" w:cs="Arial"/>
              <w:b/>
            </w:rPr>
            <w:t>6</w:t>
          </w:r>
          <w:r>
            <w:rPr>
              <w:rFonts w:ascii="Arial" w:hAnsi="Arial" w:cs="Arial"/>
              <w:b/>
            </w:rPr>
            <w:t>-0</w:t>
          </w:r>
          <w:r w:rsidR="0065053C">
            <w:rPr>
              <w:rFonts w:ascii="Arial" w:hAnsi="Arial" w:cs="Arial"/>
              <w:b/>
            </w:rPr>
            <w:t>07</w:t>
          </w:r>
        </w:p>
      </w:tc>
      <w:tc>
        <w:tcPr>
          <w:tcW w:w="5528" w:type="dxa"/>
          <w:shd w:val="clear" w:color="auto" w:fill="66CCFF"/>
        </w:tcPr>
        <w:p w14:paraId="0E9BF9B1" w14:textId="77777777" w:rsidR="005824AE" w:rsidRPr="00B32B7D" w:rsidRDefault="005824AE" w:rsidP="00FE48C9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96" w:type="dxa"/>
          <w:shd w:val="clear" w:color="auto" w:fill="66CCFF"/>
        </w:tcPr>
        <w:p w14:paraId="10C6C27C" w14:textId="77777777" w:rsidR="005824AE" w:rsidRDefault="005824AE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341FD7F4" w14:textId="77777777" w:rsidR="005824AE" w:rsidRDefault="005824AE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</w:instrText>
          </w:r>
          <w:r w:rsidR="00F339FF">
            <w:rPr>
              <w:rStyle w:val="Numrodepage"/>
              <w:rFonts w:cs="Arial"/>
              <w:b/>
            </w:rPr>
            <w:instrText>PAGE</w:instrText>
          </w:r>
          <w:r>
            <w:rPr>
              <w:rStyle w:val="Numrodepage"/>
              <w:rFonts w:cs="Arial"/>
              <w:b/>
            </w:rPr>
            <w:instrText xml:space="preserve">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8D6CEC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44AC7B5D" w14:textId="77777777" w:rsidR="005824AE" w:rsidRDefault="005824AE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280582D1" w14:textId="77777777" w:rsidR="005824AE" w:rsidRDefault="005824AE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</w:instrText>
          </w:r>
          <w:r w:rsidR="00F339FF">
            <w:rPr>
              <w:rStyle w:val="Numrodepage"/>
              <w:rFonts w:cs="Arial"/>
              <w:b/>
            </w:rPr>
            <w:instrText>NUMPAGES</w:instrText>
          </w:r>
          <w:r>
            <w:rPr>
              <w:rStyle w:val="Numrodepage"/>
              <w:rFonts w:cs="Arial"/>
              <w:b/>
            </w:rPr>
            <w:instrText xml:space="preserve">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8D6CEC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00F6A3A2" w14:textId="77777777" w:rsidR="005824AE" w:rsidRPr="00840934" w:rsidRDefault="005824AE" w:rsidP="00B32B7D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A625B" w14:textId="77777777" w:rsidR="008F30AB" w:rsidRDefault="008F30AB">
      <w:r>
        <w:separator/>
      </w:r>
    </w:p>
  </w:footnote>
  <w:footnote w:type="continuationSeparator" w:id="0">
    <w:p w14:paraId="01404C97" w14:textId="77777777" w:rsidR="008F30AB" w:rsidRDefault="008F3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F6CB3" w14:textId="77777777" w:rsidR="007375B8" w:rsidRDefault="007375B8">
    <w:pPr>
      <w:pStyle w:val="En-tte"/>
    </w:pPr>
  </w:p>
  <w:p w14:paraId="4F89E38C" w14:textId="77777777" w:rsidR="007375B8" w:rsidRDefault="007375B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97360" w14:textId="2DBE5860" w:rsidR="007375B8" w:rsidRDefault="00061641">
    <w:pPr>
      <w:pStyle w:val="En-tte"/>
    </w:pPr>
    <w:r>
      <w:rPr>
        <w:rFonts w:ascii="Arial" w:hAnsi="Arial" w:cs="Arial"/>
        <w:b/>
        <w:noProof/>
        <w:sz w:val="18"/>
        <w:szCs w:val="18"/>
      </w:rPr>
      <w:drawing>
        <wp:inline distT="0" distB="0" distL="0" distR="0" wp14:anchorId="099A8EE7" wp14:editId="6295F3FF">
          <wp:extent cx="1952625" cy="140017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400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0EF61ED"/>
    <w:multiLevelType w:val="hybridMultilevel"/>
    <w:tmpl w:val="39B41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23A83"/>
    <w:rsid w:val="00036500"/>
    <w:rsid w:val="00061641"/>
    <w:rsid w:val="00067F94"/>
    <w:rsid w:val="000A2E05"/>
    <w:rsid w:val="000D13DF"/>
    <w:rsid w:val="000E0020"/>
    <w:rsid w:val="00116AD8"/>
    <w:rsid w:val="0013081B"/>
    <w:rsid w:val="00132364"/>
    <w:rsid w:val="00145B1E"/>
    <w:rsid w:val="00156924"/>
    <w:rsid w:val="0015793F"/>
    <w:rsid w:val="00166B56"/>
    <w:rsid w:val="00174505"/>
    <w:rsid w:val="001A26FF"/>
    <w:rsid w:val="001C40C0"/>
    <w:rsid w:val="001C733C"/>
    <w:rsid w:val="001E1A78"/>
    <w:rsid w:val="00207B3F"/>
    <w:rsid w:val="0021527A"/>
    <w:rsid w:val="00216A8C"/>
    <w:rsid w:val="0021797C"/>
    <w:rsid w:val="00225A1A"/>
    <w:rsid w:val="0026265B"/>
    <w:rsid w:val="002904AF"/>
    <w:rsid w:val="002948AD"/>
    <w:rsid w:val="002A426E"/>
    <w:rsid w:val="002A6C13"/>
    <w:rsid w:val="002B12FE"/>
    <w:rsid w:val="002B2ADD"/>
    <w:rsid w:val="002C2CA3"/>
    <w:rsid w:val="002C4B3E"/>
    <w:rsid w:val="002C79D6"/>
    <w:rsid w:val="002E56C1"/>
    <w:rsid w:val="002F3517"/>
    <w:rsid w:val="002F4720"/>
    <w:rsid w:val="00302BDE"/>
    <w:rsid w:val="00332B12"/>
    <w:rsid w:val="00340DB4"/>
    <w:rsid w:val="00341DF3"/>
    <w:rsid w:val="00347FF0"/>
    <w:rsid w:val="00354C04"/>
    <w:rsid w:val="003571D1"/>
    <w:rsid w:val="00373F0E"/>
    <w:rsid w:val="00385E76"/>
    <w:rsid w:val="003A7270"/>
    <w:rsid w:val="003E40AB"/>
    <w:rsid w:val="003F02ED"/>
    <w:rsid w:val="0040040D"/>
    <w:rsid w:val="0043706E"/>
    <w:rsid w:val="0044597F"/>
    <w:rsid w:val="00450A4C"/>
    <w:rsid w:val="00473C6D"/>
    <w:rsid w:val="00477D14"/>
    <w:rsid w:val="004A7169"/>
    <w:rsid w:val="004B2742"/>
    <w:rsid w:val="004B437B"/>
    <w:rsid w:val="004B481D"/>
    <w:rsid w:val="004B676C"/>
    <w:rsid w:val="004C5755"/>
    <w:rsid w:val="004E75A6"/>
    <w:rsid w:val="00514DAF"/>
    <w:rsid w:val="00522DA9"/>
    <w:rsid w:val="00532EC7"/>
    <w:rsid w:val="00541CA3"/>
    <w:rsid w:val="005518AE"/>
    <w:rsid w:val="00553D7D"/>
    <w:rsid w:val="005546A9"/>
    <w:rsid w:val="00582130"/>
    <w:rsid w:val="005824AE"/>
    <w:rsid w:val="005846FB"/>
    <w:rsid w:val="005A05C1"/>
    <w:rsid w:val="005A4A3B"/>
    <w:rsid w:val="005A4CB5"/>
    <w:rsid w:val="005B2316"/>
    <w:rsid w:val="005F0DCE"/>
    <w:rsid w:val="0061068C"/>
    <w:rsid w:val="0061392A"/>
    <w:rsid w:val="0062553D"/>
    <w:rsid w:val="00626B9F"/>
    <w:rsid w:val="0064560F"/>
    <w:rsid w:val="0065053C"/>
    <w:rsid w:val="00660727"/>
    <w:rsid w:val="00662A86"/>
    <w:rsid w:val="00673ECE"/>
    <w:rsid w:val="006A37B0"/>
    <w:rsid w:val="006A3E96"/>
    <w:rsid w:val="006A4540"/>
    <w:rsid w:val="006B5057"/>
    <w:rsid w:val="006C4338"/>
    <w:rsid w:val="006F3DF9"/>
    <w:rsid w:val="007060E5"/>
    <w:rsid w:val="00710FD6"/>
    <w:rsid w:val="00721897"/>
    <w:rsid w:val="00730150"/>
    <w:rsid w:val="00730A78"/>
    <w:rsid w:val="007375B8"/>
    <w:rsid w:val="007543AF"/>
    <w:rsid w:val="00757151"/>
    <w:rsid w:val="007909E0"/>
    <w:rsid w:val="0079785C"/>
    <w:rsid w:val="007D4001"/>
    <w:rsid w:val="007D7A65"/>
    <w:rsid w:val="007F68A6"/>
    <w:rsid w:val="0080678A"/>
    <w:rsid w:val="008148FB"/>
    <w:rsid w:val="0083205E"/>
    <w:rsid w:val="00840934"/>
    <w:rsid w:val="00844DAA"/>
    <w:rsid w:val="008450C7"/>
    <w:rsid w:val="00876A73"/>
    <w:rsid w:val="008860A8"/>
    <w:rsid w:val="008874B4"/>
    <w:rsid w:val="00890074"/>
    <w:rsid w:val="008B2A38"/>
    <w:rsid w:val="008D6CEC"/>
    <w:rsid w:val="008F30AB"/>
    <w:rsid w:val="008F54FB"/>
    <w:rsid w:val="008F68EF"/>
    <w:rsid w:val="00904BD1"/>
    <w:rsid w:val="009066EC"/>
    <w:rsid w:val="00927484"/>
    <w:rsid w:val="00930A5C"/>
    <w:rsid w:val="00934503"/>
    <w:rsid w:val="00972598"/>
    <w:rsid w:val="009754B7"/>
    <w:rsid w:val="00983FF3"/>
    <w:rsid w:val="009B1CD0"/>
    <w:rsid w:val="009B45B9"/>
    <w:rsid w:val="009C20FC"/>
    <w:rsid w:val="009C4608"/>
    <w:rsid w:val="009C4738"/>
    <w:rsid w:val="009D661E"/>
    <w:rsid w:val="009D6B8F"/>
    <w:rsid w:val="009E3519"/>
    <w:rsid w:val="009E580B"/>
    <w:rsid w:val="009F3410"/>
    <w:rsid w:val="00A2468B"/>
    <w:rsid w:val="00A255D7"/>
    <w:rsid w:val="00A34D04"/>
    <w:rsid w:val="00AA723D"/>
    <w:rsid w:val="00AE7831"/>
    <w:rsid w:val="00B02608"/>
    <w:rsid w:val="00B0289C"/>
    <w:rsid w:val="00B054DA"/>
    <w:rsid w:val="00B263D7"/>
    <w:rsid w:val="00B32B7D"/>
    <w:rsid w:val="00B36D18"/>
    <w:rsid w:val="00B5177B"/>
    <w:rsid w:val="00B52891"/>
    <w:rsid w:val="00B87564"/>
    <w:rsid w:val="00BA44E5"/>
    <w:rsid w:val="00BD767E"/>
    <w:rsid w:val="00BE6078"/>
    <w:rsid w:val="00C028C8"/>
    <w:rsid w:val="00C20EEF"/>
    <w:rsid w:val="00C217B4"/>
    <w:rsid w:val="00C23457"/>
    <w:rsid w:val="00C3057D"/>
    <w:rsid w:val="00C42407"/>
    <w:rsid w:val="00C630AD"/>
    <w:rsid w:val="00C82BBB"/>
    <w:rsid w:val="00C83930"/>
    <w:rsid w:val="00C843F4"/>
    <w:rsid w:val="00C91060"/>
    <w:rsid w:val="00C911FE"/>
    <w:rsid w:val="00CA3FB5"/>
    <w:rsid w:val="00CD185D"/>
    <w:rsid w:val="00CD2F1A"/>
    <w:rsid w:val="00CD46CC"/>
    <w:rsid w:val="00CE67FD"/>
    <w:rsid w:val="00D26AD2"/>
    <w:rsid w:val="00D337D7"/>
    <w:rsid w:val="00D412FD"/>
    <w:rsid w:val="00D46277"/>
    <w:rsid w:val="00D46BC7"/>
    <w:rsid w:val="00D90A00"/>
    <w:rsid w:val="00DA68EE"/>
    <w:rsid w:val="00DD01CD"/>
    <w:rsid w:val="00DF7C54"/>
    <w:rsid w:val="00E20DB0"/>
    <w:rsid w:val="00E47798"/>
    <w:rsid w:val="00E74C76"/>
    <w:rsid w:val="00E96FF6"/>
    <w:rsid w:val="00EA48ED"/>
    <w:rsid w:val="00ED0366"/>
    <w:rsid w:val="00EF78F8"/>
    <w:rsid w:val="00F339FF"/>
    <w:rsid w:val="00F84210"/>
    <w:rsid w:val="00F92811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oNotEmbedSmartTags/>
  <w:decimalSymbol w:val=","/>
  <w:listSeparator w:val=";"/>
  <w14:docId w14:val="08F2C474"/>
  <w15:chartTrackingRefBased/>
  <w15:docId w15:val="{CCF34BBB-4607-4AA0-965F-0893AB49E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WW-Absatz-Standardschriftart111111111111111111111111111111111">
    <w:name w:val="WW-Absatz-Standardschriftart111111111111111111111111111111111"/>
    <w:rsid w:val="008874B4"/>
  </w:style>
  <w:style w:type="paragraph" w:customStyle="1" w:styleId="Corpsdetexte22">
    <w:name w:val="Corps de texte 22"/>
    <w:basedOn w:val="Normal"/>
    <w:rsid w:val="008874B4"/>
    <w:pPr>
      <w:widowControl w:val="0"/>
      <w:ind w:left="705"/>
      <w:jc w:val="both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western">
    <w:name w:val="western"/>
    <w:basedOn w:val="Normal"/>
    <w:rsid w:val="00C20EEF"/>
    <w:pPr>
      <w:suppressAutoHyphens w:val="0"/>
      <w:spacing w:before="100" w:beforeAutospacing="1" w:after="119"/>
    </w:pPr>
    <w:rPr>
      <w:rFonts w:ascii="Liberation Sans" w:hAnsi="Liberation Sans" w:cs="Liberation Sans"/>
      <w:color w:val="00000A"/>
      <w:sz w:val="24"/>
      <w:szCs w:val="24"/>
      <w:lang w:eastAsia="fr-FR"/>
    </w:rPr>
  </w:style>
  <w:style w:type="paragraph" w:customStyle="1" w:styleId="EnTeteDirection">
    <w:name w:val="EnTeteDirection"/>
    <w:basedOn w:val="Normal"/>
    <w:rsid w:val="00477D14"/>
    <w:pPr>
      <w:widowControl w:val="0"/>
      <w:suppressLineNumbers/>
      <w:spacing w:after="57"/>
      <w:jc w:val="both"/>
    </w:pPr>
    <w:rPr>
      <w:rFonts w:ascii="Arial" w:eastAsia="Lucida Sans Unicode" w:hAnsi="Arial" w:cs="Arial Unicode MS"/>
      <w:kern w:val="1"/>
    </w:rPr>
  </w:style>
  <w:style w:type="paragraph" w:customStyle="1" w:styleId="TableContents">
    <w:name w:val="Table Contents"/>
    <w:basedOn w:val="Normal"/>
    <w:rsid w:val="00023A83"/>
    <w:pPr>
      <w:widowControl w:val="0"/>
      <w:suppressLineNumbers/>
      <w:overflowPunct w:val="0"/>
      <w:autoSpaceDN w:val="0"/>
      <w:jc w:val="center"/>
      <w:textAlignment w:val="baseline"/>
    </w:pPr>
    <w:rPr>
      <w:rFonts w:ascii="Liberation Sans" w:eastAsia="Segoe UI" w:hAnsi="Liberation Sans" w:cs="Liberation Sans"/>
      <w:b/>
      <w:bCs/>
      <w:color w:val="00000A"/>
      <w:kern w:val="3"/>
      <w:sz w:val="32"/>
      <w:szCs w:val="3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023A83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023A83"/>
    <w:rPr>
      <w:rFonts w:ascii="Univers" w:hAnsi="Univers" w:cs="Univers"/>
      <w:lang w:eastAsia="zh-CN"/>
    </w:rPr>
  </w:style>
  <w:style w:type="character" w:customStyle="1" w:styleId="CommentaireCar1">
    <w:name w:val="Commentaire Car1"/>
    <w:uiPriority w:val="99"/>
    <w:semiHidden/>
    <w:rsid w:val="00023A83"/>
    <w:rPr>
      <w:rFonts w:eastAsia="Andale Sans UI"/>
      <w:kern w:val="1"/>
      <w:lang w:eastAsia="zh-CN"/>
    </w:rPr>
  </w:style>
  <w:style w:type="paragraph" w:customStyle="1" w:styleId="Standard">
    <w:name w:val="Standard"/>
    <w:qFormat/>
    <w:rsid w:val="00023A83"/>
    <w:pPr>
      <w:widowControl w:val="0"/>
      <w:suppressAutoHyphens/>
      <w:autoSpaceDN w:val="0"/>
      <w:textAlignment w:val="baseline"/>
    </w:pPr>
    <w:rPr>
      <w:rFonts w:ascii="Liberation Sans" w:eastAsia="Lucida Sans Unicode" w:hAnsi="Liberation Sans" w:cs="Tahoma"/>
      <w:kern w:val="3"/>
      <w:sz w:val="24"/>
      <w:szCs w:val="24"/>
    </w:rPr>
  </w:style>
  <w:style w:type="paragraph" w:customStyle="1" w:styleId="WW-Standard">
    <w:name w:val="WW-Standard"/>
    <w:rsid w:val="00D46277"/>
    <w:pPr>
      <w:suppressAutoHyphens/>
      <w:textAlignment w:val="baseline"/>
    </w:pPr>
    <w:rPr>
      <w:rFonts w:eastAsia="Arial" w:cs="Calibri"/>
      <w:kern w:val="1"/>
      <w:sz w:val="24"/>
      <w:szCs w:val="24"/>
      <w:lang w:eastAsia="zh-CN"/>
    </w:rPr>
  </w:style>
  <w:style w:type="paragraph" w:customStyle="1" w:styleId="Standarduser">
    <w:name w:val="Standard (user)"/>
    <w:rsid w:val="002B12FE"/>
    <w:pPr>
      <w:widowControl w:val="0"/>
      <w:suppressAutoHyphens/>
      <w:autoSpaceDN w:val="0"/>
      <w:textAlignment w:val="baseline"/>
    </w:pPr>
    <w:rPr>
      <w:rFonts w:ascii="Liberation Sans" w:eastAsia="Lucida Sans Unicode" w:hAnsi="Liberation Sans" w:cs="Tahoma"/>
      <w:kern w:val="3"/>
      <w:sz w:val="24"/>
      <w:szCs w:val="24"/>
      <w:lang w:eastAsia="zh-CN"/>
    </w:rPr>
  </w:style>
  <w:style w:type="paragraph" w:styleId="Paragraphedeliste">
    <w:name w:val="List Paragraph"/>
    <w:basedOn w:val="Normal"/>
    <w:uiPriority w:val="34"/>
    <w:qFormat/>
    <w:rsid w:val="0065053C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9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06017-E332-4133-BA8D-AC7756E71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10</TotalTime>
  <Pages>7</Pages>
  <Words>1847</Words>
  <Characters>10161</Characters>
  <Application>Microsoft Office Word</Application>
  <DocSecurity>0</DocSecurity>
  <Lines>84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11985</CharactersWithSpaces>
  <SharedDoc>false</SharedDoc>
  <HLinks>
    <vt:vector size="36" baseType="variant">
      <vt:variant>
        <vt:i4>7602259</vt:i4>
      </vt:variant>
      <vt:variant>
        <vt:i4>69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66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43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40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33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30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Sylvain LOZE</cp:lastModifiedBy>
  <cp:revision>6</cp:revision>
  <cp:lastPrinted>2019-06-13T16:10:00Z</cp:lastPrinted>
  <dcterms:created xsi:type="dcterms:W3CDTF">2026-02-04T13:20:00Z</dcterms:created>
  <dcterms:modified xsi:type="dcterms:W3CDTF">2026-02-12T16:36:00Z</dcterms:modified>
</cp:coreProperties>
</file>